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0ED4" w:rsidRPr="00C95C4C" w:rsidRDefault="000C0ED4" w:rsidP="00C95C4C">
      <w:pPr>
        <w:pStyle w:val="Tekstpodstawowy"/>
        <w:kinsoku w:val="0"/>
        <w:overflowPunct w:val="0"/>
        <w:spacing w:before="176"/>
        <w:ind w:left="1046" w:firstLine="0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bookmarkStart w:id="0" w:name="_GoBack"/>
      <w:bookmarkEnd w:id="0"/>
      <w:r w:rsidRPr="00C95C4C">
        <w:rPr>
          <w:rFonts w:ascii="Times New Roman" w:hAnsi="Times New Roman" w:cs="Times New Roman"/>
          <w:b/>
          <w:bCs/>
          <w:spacing w:val="-1"/>
          <w:sz w:val="24"/>
          <w:szCs w:val="24"/>
        </w:rPr>
        <w:t>UPRAWNIENIA</w:t>
      </w:r>
      <w:r w:rsidRPr="00C95C4C"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C95C4C">
        <w:rPr>
          <w:rFonts w:ascii="Times New Roman" w:hAnsi="Times New Roman" w:cs="Times New Roman"/>
          <w:b/>
          <w:bCs/>
          <w:spacing w:val="-1"/>
          <w:sz w:val="24"/>
          <w:szCs w:val="24"/>
        </w:rPr>
        <w:t>DO</w:t>
      </w:r>
      <w:r w:rsidRPr="00C95C4C"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C95C4C">
        <w:rPr>
          <w:rFonts w:ascii="Times New Roman" w:hAnsi="Times New Roman" w:cs="Times New Roman"/>
          <w:b/>
          <w:bCs/>
          <w:spacing w:val="-1"/>
          <w:sz w:val="24"/>
          <w:szCs w:val="24"/>
        </w:rPr>
        <w:t>ZASOBÓW</w:t>
      </w:r>
      <w:r w:rsidRPr="00C95C4C"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C95C4C">
        <w:rPr>
          <w:rFonts w:ascii="Times New Roman" w:hAnsi="Times New Roman" w:cs="Times New Roman"/>
          <w:b/>
          <w:bCs/>
          <w:spacing w:val="-2"/>
          <w:sz w:val="24"/>
          <w:szCs w:val="24"/>
        </w:rPr>
        <w:t>ZINTEGROWANEGO</w:t>
      </w:r>
      <w:r w:rsidRPr="00C95C4C"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C95C4C">
        <w:rPr>
          <w:rFonts w:ascii="Times New Roman" w:hAnsi="Times New Roman" w:cs="Times New Roman"/>
          <w:b/>
          <w:bCs/>
          <w:spacing w:val="-2"/>
          <w:sz w:val="24"/>
          <w:szCs w:val="24"/>
        </w:rPr>
        <w:t>SYSTEMU</w:t>
      </w:r>
      <w:r w:rsidR="00C95C4C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C95C4C">
        <w:rPr>
          <w:rFonts w:ascii="Times New Roman" w:hAnsi="Times New Roman" w:cs="Times New Roman"/>
          <w:b/>
          <w:bCs/>
          <w:spacing w:val="-3"/>
          <w:sz w:val="24"/>
          <w:szCs w:val="24"/>
        </w:rPr>
        <w:t>INFORMATYCZNEGO</w:t>
      </w:r>
      <w:r w:rsidRPr="00C95C4C"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C95C4C">
        <w:rPr>
          <w:rFonts w:ascii="Times New Roman" w:hAnsi="Times New Roman" w:cs="Times New Roman"/>
          <w:b/>
          <w:bCs/>
          <w:spacing w:val="-2"/>
          <w:sz w:val="24"/>
          <w:szCs w:val="24"/>
        </w:rPr>
        <w:t>U</w:t>
      </w:r>
      <w:r w:rsidR="00C95C4C">
        <w:rPr>
          <w:rFonts w:ascii="Times New Roman" w:hAnsi="Times New Roman" w:cs="Times New Roman"/>
          <w:b/>
          <w:bCs/>
          <w:spacing w:val="-2"/>
          <w:sz w:val="24"/>
          <w:szCs w:val="24"/>
        </w:rPr>
        <w:t>NIWERSYTETU JANA KOCHANOWSKIEGO W KIELCACH</w:t>
      </w:r>
    </w:p>
    <w:p w:rsidR="000C0ED4" w:rsidRPr="00C95C4C" w:rsidRDefault="000C0ED4" w:rsidP="000C0ED4">
      <w:pPr>
        <w:pStyle w:val="Tekstpodstawowy"/>
        <w:kinsoku w:val="0"/>
        <w:overflowPunct w:val="0"/>
        <w:ind w:left="104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5C4C">
        <w:rPr>
          <w:rFonts w:ascii="Times New Roman" w:hAnsi="Times New Roman" w:cs="Times New Roman"/>
          <w:b/>
          <w:sz w:val="24"/>
          <w:szCs w:val="24"/>
        </w:rPr>
        <w:t>(moduły w części systemu obsługi toku studiów)</w:t>
      </w:r>
    </w:p>
    <w:p w:rsidR="000C0ED4" w:rsidRPr="00C95C4C" w:rsidRDefault="000C0ED4" w:rsidP="000C0ED4">
      <w:pPr>
        <w:pStyle w:val="Tekstpodstawowy"/>
        <w:kinsoku w:val="0"/>
        <w:overflowPunct w:val="0"/>
        <w:ind w:left="0" w:firstLine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1531"/>
        <w:gridCol w:w="28"/>
        <w:gridCol w:w="1843"/>
        <w:gridCol w:w="3402"/>
      </w:tblGrid>
      <w:tr w:rsidR="000C0ED4" w:rsidRPr="00C95C4C">
        <w:trPr>
          <w:trHeight w:hRule="exact" w:val="1598"/>
        </w:trPr>
        <w:tc>
          <w:tcPr>
            <w:tcW w:w="4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0ED4" w:rsidRPr="00C95C4C" w:rsidRDefault="000C0ED4">
            <w:pPr>
              <w:pStyle w:val="TableParagraph"/>
              <w:kinsoku w:val="0"/>
              <w:overflowPunct w:val="0"/>
              <w:spacing w:line="193" w:lineRule="exact"/>
              <w:ind w:left="65"/>
            </w:pPr>
            <w:r w:rsidRPr="00C95C4C">
              <w:rPr>
                <w:i/>
                <w:iCs/>
                <w:spacing w:val="-1"/>
                <w:sz w:val="16"/>
                <w:szCs w:val="16"/>
              </w:rPr>
              <w:t>Pieczęć</w:t>
            </w:r>
            <w:r w:rsidRPr="00C95C4C">
              <w:rPr>
                <w:i/>
                <w:iCs/>
                <w:spacing w:val="-11"/>
                <w:sz w:val="16"/>
                <w:szCs w:val="16"/>
              </w:rPr>
              <w:t xml:space="preserve"> </w:t>
            </w:r>
            <w:r w:rsidRPr="00C95C4C">
              <w:rPr>
                <w:i/>
                <w:iCs/>
                <w:spacing w:val="-1"/>
                <w:sz w:val="16"/>
                <w:szCs w:val="16"/>
              </w:rPr>
              <w:t>jednostki</w:t>
            </w:r>
            <w:r w:rsidRPr="00C95C4C">
              <w:rPr>
                <w:i/>
                <w:iCs/>
                <w:spacing w:val="-10"/>
                <w:sz w:val="16"/>
                <w:szCs w:val="16"/>
              </w:rPr>
              <w:t xml:space="preserve"> </w:t>
            </w:r>
            <w:r w:rsidRPr="00C95C4C">
              <w:rPr>
                <w:i/>
                <w:iCs/>
                <w:spacing w:val="-1"/>
                <w:sz w:val="16"/>
                <w:szCs w:val="16"/>
              </w:rPr>
              <w:t>organizacyjnej</w:t>
            </w:r>
          </w:p>
        </w:tc>
        <w:tc>
          <w:tcPr>
            <w:tcW w:w="52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C0ED4" w:rsidRPr="00C95C4C" w:rsidRDefault="000C0ED4">
            <w:pPr>
              <w:pStyle w:val="TableParagraph"/>
              <w:kinsoku w:val="0"/>
              <w:overflowPunct w:val="0"/>
              <w:spacing w:before="6" w:line="499" w:lineRule="auto"/>
              <w:ind w:left="63" w:right="148"/>
              <w:rPr>
                <w:sz w:val="16"/>
                <w:szCs w:val="16"/>
              </w:rPr>
            </w:pPr>
            <w:r w:rsidRPr="00C95C4C">
              <w:rPr>
                <w:i/>
                <w:iCs/>
                <w:spacing w:val="-2"/>
                <w:sz w:val="16"/>
                <w:szCs w:val="16"/>
              </w:rPr>
              <w:t>Wnioskodawca (</w:t>
            </w:r>
            <w:r w:rsidRPr="00C95C4C">
              <w:rPr>
                <w:i/>
                <w:iCs/>
                <w:spacing w:val="-3"/>
                <w:sz w:val="16"/>
                <w:szCs w:val="16"/>
              </w:rPr>
              <w:t>osoba,</w:t>
            </w:r>
            <w:r w:rsidRPr="00C95C4C">
              <w:rPr>
                <w:i/>
                <w:iCs/>
                <w:spacing w:val="-6"/>
                <w:sz w:val="16"/>
                <w:szCs w:val="16"/>
              </w:rPr>
              <w:t xml:space="preserve"> </w:t>
            </w:r>
            <w:r w:rsidRPr="00C95C4C">
              <w:rPr>
                <w:i/>
                <w:iCs/>
                <w:spacing w:val="-1"/>
                <w:sz w:val="16"/>
                <w:szCs w:val="16"/>
              </w:rPr>
              <w:t>której</w:t>
            </w:r>
            <w:r w:rsidRPr="00C95C4C">
              <w:rPr>
                <w:i/>
                <w:iCs/>
                <w:spacing w:val="-6"/>
                <w:sz w:val="16"/>
                <w:szCs w:val="16"/>
              </w:rPr>
              <w:t xml:space="preserve"> </w:t>
            </w:r>
            <w:r w:rsidRPr="00C95C4C">
              <w:rPr>
                <w:i/>
                <w:iCs/>
                <w:spacing w:val="-1"/>
                <w:sz w:val="16"/>
                <w:szCs w:val="16"/>
              </w:rPr>
              <w:t>dotyczą</w:t>
            </w:r>
            <w:r w:rsidRPr="00C95C4C">
              <w:rPr>
                <w:i/>
                <w:iCs/>
                <w:spacing w:val="-6"/>
                <w:sz w:val="16"/>
                <w:szCs w:val="16"/>
              </w:rPr>
              <w:t xml:space="preserve"> </w:t>
            </w:r>
            <w:r w:rsidRPr="00C95C4C">
              <w:rPr>
                <w:i/>
                <w:iCs/>
                <w:spacing w:val="-1"/>
                <w:sz w:val="16"/>
                <w:szCs w:val="16"/>
              </w:rPr>
              <w:t>uprawnienia)</w:t>
            </w:r>
            <w:r w:rsidRPr="00C95C4C">
              <w:rPr>
                <w:i/>
                <w:iCs/>
                <w:spacing w:val="28"/>
                <w:w w:val="99"/>
                <w:sz w:val="16"/>
                <w:szCs w:val="16"/>
              </w:rPr>
              <w:t xml:space="preserve"> </w:t>
            </w:r>
            <w:r w:rsidRPr="00C95C4C">
              <w:rPr>
                <w:i/>
                <w:iCs/>
                <w:spacing w:val="-1"/>
                <w:sz w:val="16"/>
                <w:szCs w:val="16"/>
              </w:rPr>
              <w:t>Imię:…………………………....................................................................................</w:t>
            </w:r>
          </w:p>
          <w:p w:rsidR="000C0ED4" w:rsidRPr="00C95C4C" w:rsidRDefault="000C0ED4">
            <w:pPr>
              <w:pStyle w:val="TableParagraph"/>
              <w:kinsoku w:val="0"/>
              <w:overflowPunct w:val="0"/>
              <w:spacing w:line="179" w:lineRule="exact"/>
              <w:ind w:left="63"/>
              <w:rPr>
                <w:sz w:val="16"/>
                <w:szCs w:val="16"/>
              </w:rPr>
            </w:pPr>
            <w:r w:rsidRPr="00C95C4C">
              <w:rPr>
                <w:i/>
                <w:iCs/>
                <w:spacing w:val="-1"/>
                <w:sz w:val="16"/>
                <w:szCs w:val="16"/>
              </w:rPr>
              <w:t>Nazwisko:……………………………………………………..…………………………</w:t>
            </w:r>
            <w:r w:rsidR="00C95C4C">
              <w:rPr>
                <w:i/>
                <w:iCs/>
                <w:spacing w:val="-1"/>
                <w:sz w:val="16"/>
                <w:szCs w:val="16"/>
              </w:rPr>
              <w:t>.</w:t>
            </w:r>
          </w:p>
          <w:p w:rsidR="000C0ED4" w:rsidRPr="00C95C4C" w:rsidRDefault="000C0ED4">
            <w:pPr>
              <w:pStyle w:val="TableParagraph"/>
              <w:kinsoku w:val="0"/>
              <w:overflowPunct w:val="0"/>
              <w:spacing w:before="12" w:line="256" w:lineRule="auto"/>
              <w:rPr>
                <w:b/>
                <w:bCs/>
                <w:sz w:val="15"/>
                <w:szCs w:val="15"/>
              </w:rPr>
            </w:pPr>
          </w:p>
          <w:p w:rsidR="000C0ED4" w:rsidRPr="00C95C4C" w:rsidRDefault="000C0ED4">
            <w:pPr>
              <w:pStyle w:val="TableParagraph"/>
              <w:kinsoku w:val="0"/>
              <w:overflowPunct w:val="0"/>
              <w:spacing w:line="256" w:lineRule="auto"/>
              <w:ind w:left="63"/>
            </w:pPr>
            <w:r w:rsidRPr="00C95C4C">
              <w:rPr>
                <w:i/>
                <w:iCs/>
                <w:spacing w:val="-3"/>
                <w:w w:val="95"/>
                <w:sz w:val="16"/>
                <w:szCs w:val="16"/>
              </w:rPr>
              <w:t>Telefon</w:t>
            </w:r>
            <w:r w:rsidRPr="00C95C4C">
              <w:rPr>
                <w:i/>
                <w:iCs/>
                <w:w w:val="95"/>
                <w:sz w:val="16"/>
                <w:szCs w:val="16"/>
              </w:rPr>
              <w:t xml:space="preserve"> </w:t>
            </w:r>
            <w:r w:rsidRPr="00C95C4C">
              <w:rPr>
                <w:i/>
                <w:iCs/>
                <w:spacing w:val="-1"/>
                <w:w w:val="95"/>
                <w:sz w:val="16"/>
                <w:szCs w:val="16"/>
              </w:rPr>
              <w:t>kontaktowy (służbowy):</w:t>
            </w:r>
            <w:r w:rsidR="00C95C4C">
              <w:rPr>
                <w:i/>
                <w:iCs/>
                <w:spacing w:val="-1"/>
                <w:w w:val="95"/>
                <w:sz w:val="16"/>
                <w:szCs w:val="16"/>
              </w:rPr>
              <w:t xml:space="preserve"> ……………………….</w:t>
            </w:r>
            <w:r w:rsidRPr="00C95C4C">
              <w:rPr>
                <w:i/>
                <w:iCs/>
                <w:spacing w:val="-1"/>
                <w:w w:val="95"/>
                <w:sz w:val="16"/>
                <w:szCs w:val="16"/>
              </w:rPr>
              <w:t>…………….…………..………………………………….……………</w:t>
            </w:r>
          </w:p>
        </w:tc>
      </w:tr>
      <w:tr w:rsidR="000C0ED4" w:rsidRPr="00C95C4C" w:rsidTr="00C95C4C">
        <w:trPr>
          <w:trHeight w:hRule="exact" w:val="1294"/>
        </w:trPr>
        <w:tc>
          <w:tcPr>
            <w:tcW w:w="4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0ED4" w:rsidRPr="00C95C4C" w:rsidRDefault="000C0ED4">
            <w:pPr>
              <w:pStyle w:val="TableParagraph"/>
              <w:kinsoku w:val="0"/>
              <w:overflowPunct w:val="0"/>
              <w:spacing w:line="193" w:lineRule="exact"/>
              <w:ind w:left="65"/>
              <w:rPr>
                <w:sz w:val="16"/>
                <w:szCs w:val="16"/>
              </w:rPr>
            </w:pPr>
            <w:r w:rsidRPr="00C95C4C">
              <w:rPr>
                <w:i/>
                <w:iCs/>
                <w:spacing w:val="-1"/>
                <w:sz w:val="16"/>
                <w:szCs w:val="16"/>
              </w:rPr>
              <w:t>Uprawnienia*:</w:t>
            </w:r>
          </w:p>
          <w:p w:rsidR="000C0ED4" w:rsidRPr="00C95C4C" w:rsidRDefault="000C0ED4" w:rsidP="000C0ED4">
            <w:pPr>
              <w:pStyle w:val="Akapitzlist"/>
              <w:numPr>
                <w:ilvl w:val="0"/>
                <w:numId w:val="13"/>
              </w:numPr>
              <w:tabs>
                <w:tab w:val="left" w:pos="290"/>
              </w:tabs>
              <w:kinsoku w:val="0"/>
              <w:overflowPunct w:val="0"/>
              <w:spacing w:before="14" w:line="256" w:lineRule="auto"/>
              <w:ind w:hanging="224"/>
            </w:pPr>
            <w:r w:rsidRPr="00C95C4C">
              <w:rPr>
                <w:spacing w:val="-1"/>
                <w:sz w:val="20"/>
                <w:szCs w:val="20"/>
              </w:rPr>
              <w:t>Nadanie</w:t>
            </w:r>
          </w:p>
          <w:p w:rsidR="000C0ED4" w:rsidRPr="00C95C4C" w:rsidRDefault="000C0ED4" w:rsidP="000C0ED4">
            <w:pPr>
              <w:pStyle w:val="Akapitzlist"/>
              <w:numPr>
                <w:ilvl w:val="0"/>
                <w:numId w:val="13"/>
              </w:numPr>
              <w:tabs>
                <w:tab w:val="left" w:pos="290"/>
              </w:tabs>
              <w:kinsoku w:val="0"/>
              <w:overflowPunct w:val="0"/>
              <w:spacing w:before="14" w:line="256" w:lineRule="auto"/>
              <w:ind w:hanging="224"/>
            </w:pPr>
            <w:r w:rsidRPr="00C95C4C">
              <w:rPr>
                <w:spacing w:val="-2"/>
                <w:sz w:val="20"/>
                <w:szCs w:val="20"/>
              </w:rPr>
              <w:t>Aktualizacja</w:t>
            </w:r>
          </w:p>
          <w:p w:rsidR="000C0ED4" w:rsidRPr="00C95C4C" w:rsidRDefault="000C0ED4" w:rsidP="000C0ED4">
            <w:pPr>
              <w:pStyle w:val="Akapitzlist"/>
              <w:numPr>
                <w:ilvl w:val="0"/>
                <w:numId w:val="13"/>
              </w:numPr>
              <w:tabs>
                <w:tab w:val="left" w:pos="290"/>
              </w:tabs>
              <w:kinsoku w:val="0"/>
              <w:overflowPunct w:val="0"/>
              <w:spacing w:before="14" w:line="256" w:lineRule="auto"/>
              <w:ind w:hanging="224"/>
            </w:pPr>
            <w:r w:rsidRPr="00C95C4C">
              <w:rPr>
                <w:spacing w:val="-1"/>
                <w:sz w:val="20"/>
                <w:szCs w:val="20"/>
              </w:rPr>
              <w:t>Likwidacja konta</w:t>
            </w:r>
          </w:p>
        </w:tc>
        <w:tc>
          <w:tcPr>
            <w:tcW w:w="52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C0ED4" w:rsidRPr="00C95C4C" w:rsidRDefault="000C0ED4">
            <w:pPr>
              <w:pStyle w:val="TableParagraph"/>
              <w:kinsoku w:val="0"/>
              <w:overflowPunct w:val="0"/>
              <w:spacing w:line="193" w:lineRule="exact"/>
              <w:ind w:left="63"/>
              <w:rPr>
                <w:i/>
                <w:iCs/>
                <w:spacing w:val="-1"/>
                <w:sz w:val="16"/>
                <w:szCs w:val="16"/>
              </w:rPr>
            </w:pPr>
            <w:r w:rsidRPr="00C95C4C">
              <w:rPr>
                <w:i/>
                <w:iCs/>
                <w:sz w:val="16"/>
                <w:szCs w:val="16"/>
              </w:rPr>
              <w:t>Okres</w:t>
            </w:r>
            <w:r w:rsidRPr="00C95C4C">
              <w:rPr>
                <w:i/>
                <w:iCs/>
                <w:spacing w:val="-11"/>
                <w:sz w:val="16"/>
                <w:szCs w:val="16"/>
              </w:rPr>
              <w:t xml:space="preserve"> </w:t>
            </w:r>
            <w:r w:rsidRPr="00C95C4C">
              <w:rPr>
                <w:i/>
                <w:iCs/>
                <w:spacing w:val="-1"/>
                <w:sz w:val="16"/>
                <w:szCs w:val="16"/>
              </w:rPr>
              <w:t>ważności:</w:t>
            </w:r>
          </w:p>
          <w:p w:rsidR="000C0ED4" w:rsidRPr="00C95C4C" w:rsidRDefault="000C0ED4">
            <w:pPr>
              <w:pStyle w:val="TableParagraph"/>
              <w:kinsoku w:val="0"/>
              <w:overflowPunct w:val="0"/>
              <w:spacing w:line="193" w:lineRule="exact"/>
              <w:ind w:left="63"/>
              <w:rPr>
                <w:sz w:val="16"/>
                <w:szCs w:val="16"/>
              </w:rPr>
            </w:pPr>
          </w:p>
          <w:p w:rsidR="000C0ED4" w:rsidRPr="00C95C4C" w:rsidRDefault="000C0ED4" w:rsidP="000C0ED4">
            <w:pPr>
              <w:pStyle w:val="TableParagraph"/>
              <w:numPr>
                <w:ilvl w:val="0"/>
                <w:numId w:val="14"/>
              </w:numPr>
              <w:kinsoku w:val="0"/>
              <w:overflowPunct w:val="0"/>
              <w:spacing w:before="14" w:line="256" w:lineRule="auto"/>
              <w:ind w:left="454" w:hanging="284"/>
              <w:rPr>
                <w:spacing w:val="-1"/>
                <w:sz w:val="20"/>
                <w:szCs w:val="20"/>
              </w:rPr>
            </w:pPr>
            <w:r w:rsidRPr="00C95C4C">
              <w:rPr>
                <w:spacing w:val="-1"/>
                <w:sz w:val="20"/>
                <w:szCs w:val="20"/>
              </w:rPr>
              <w:t>data od</w:t>
            </w:r>
            <w:r w:rsidRPr="00C95C4C">
              <w:rPr>
                <w:sz w:val="20"/>
                <w:szCs w:val="20"/>
              </w:rPr>
              <w:t xml:space="preserve"> </w:t>
            </w:r>
            <w:r w:rsidRPr="00C95C4C">
              <w:rPr>
                <w:spacing w:val="-1"/>
                <w:sz w:val="20"/>
                <w:szCs w:val="20"/>
              </w:rPr>
              <w:t>…………..……………….. do …………..…</w:t>
            </w:r>
            <w:r w:rsidR="00060065">
              <w:rPr>
                <w:spacing w:val="-1"/>
                <w:sz w:val="20"/>
                <w:szCs w:val="20"/>
              </w:rPr>
              <w:t>……</w:t>
            </w:r>
          </w:p>
          <w:p w:rsidR="000C0ED4" w:rsidRPr="00C95C4C" w:rsidRDefault="000C0ED4" w:rsidP="000C0ED4">
            <w:pPr>
              <w:pStyle w:val="TableParagraph"/>
              <w:numPr>
                <w:ilvl w:val="0"/>
                <w:numId w:val="14"/>
              </w:numPr>
              <w:kinsoku w:val="0"/>
              <w:overflowPunct w:val="0"/>
              <w:spacing w:before="14" w:line="256" w:lineRule="auto"/>
              <w:ind w:left="454" w:hanging="284"/>
              <w:rPr>
                <w:spacing w:val="-1"/>
                <w:sz w:val="20"/>
                <w:szCs w:val="20"/>
              </w:rPr>
            </w:pPr>
            <w:r w:rsidRPr="00C95C4C">
              <w:rPr>
                <w:spacing w:val="-1"/>
                <w:sz w:val="20"/>
                <w:szCs w:val="20"/>
              </w:rPr>
              <w:t>na czas zatrudnienia</w:t>
            </w:r>
          </w:p>
        </w:tc>
      </w:tr>
      <w:tr w:rsidR="000C0ED4" w:rsidRPr="00C95C4C">
        <w:trPr>
          <w:trHeight w:val="463"/>
        </w:trPr>
        <w:tc>
          <w:tcPr>
            <w:tcW w:w="496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hideMark/>
          </w:tcPr>
          <w:p w:rsidR="000C0ED4" w:rsidRPr="00C95C4C" w:rsidRDefault="000C0ED4">
            <w:pPr>
              <w:pStyle w:val="TableParagraph"/>
              <w:kinsoku w:val="0"/>
              <w:overflowPunct w:val="0"/>
              <w:spacing w:line="360" w:lineRule="auto"/>
              <w:rPr>
                <w:i/>
                <w:iCs/>
                <w:spacing w:val="-1"/>
                <w:sz w:val="16"/>
                <w:szCs w:val="16"/>
              </w:rPr>
            </w:pPr>
            <w:r w:rsidRPr="00C95C4C">
              <w:rPr>
                <w:i/>
                <w:iCs/>
                <w:spacing w:val="-1"/>
                <w:sz w:val="16"/>
                <w:szCs w:val="16"/>
              </w:rPr>
              <w:t>Dostęp do poszczególnych modułów ZSI</w:t>
            </w:r>
          </w:p>
          <w:p w:rsidR="000C0ED4" w:rsidRPr="00C95C4C" w:rsidRDefault="000C0ED4" w:rsidP="008506A4">
            <w:pPr>
              <w:pStyle w:val="Akapitzlist"/>
              <w:tabs>
                <w:tab w:val="left" w:pos="319"/>
              </w:tabs>
              <w:kinsoku w:val="0"/>
              <w:overflowPunct w:val="0"/>
              <w:spacing w:line="256" w:lineRule="auto"/>
              <w:rPr>
                <w:spacing w:val="-3"/>
                <w:sz w:val="22"/>
                <w:szCs w:val="22"/>
              </w:rPr>
            </w:pPr>
            <w:r w:rsidRPr="00C95C4C">
              <w:rPr>
                <w:b/>
                <w:bCs/>
                <w:spacing w:val="-1"/>
                <w:sz w:val="22"/>
                <w:szCs w:val="22"/>
              </w:rPr>
              <w:t>Akademik</w:t>
            </w:r>
            <w:r w:rsidRPr="00C95C4C">
              <w:rPr>
                <w:spacing w:val="-1"/>
                <w:sz w:val="22"/>
                <w:szCs w:val="22"/>
              </w:rPr>
              <w:t>:</w:t>
            </w:r>
            <w:r w:rsidRPr="00C95C4C">
              <w:rPr>
                <w:spacing w:val="-9"/>
                <w:sz w:val="22"/>
                <w:szCs w:val="22"/>
              </w:rPr>
              <w:t xml:space="preserve">      </w:t>
            </w:r>
            <w:r w:rsidR="008506A4" w:rsidRPr="00C95C4C">
              <w:rPr>
                <w:spacing w:val="-9"/>
                <w:sz w:val="22"/>
                <w:szCs w:val="22"/>
              </w:rPr>
              <w:t xml:space="preserve">        </w:t>
            </w:r>
            <w:r w:rsidRPr="00C95C4C">
              <w:rPr>
                <w:spacing w:val="-9"/>
                <w:sz w:val="22"/>
                <w:szCs w:val="22"/>
              </w:rPr>
              <w:t xml:space="preserve">       </w:t>
            </w:r>
            <w:r w:rsidRPr="00C95C4C">
              <w:rPr>
                <w:sz w:val="22"/>
                <w:szCs w:val="22"/>
              </w:rPr>
              <w:t>□</w:t>
            </w:r>
            <w:r w:rsidRPr="00C95C4C">
              <w:rPr>
                <w:spacing w:val="-9"/>
                <w:sz w:val="22"/>
                <w:szCs w:val="22"/>
              </w:rPr>
              <w:t xml:space="preserve"> </w:t>
            </w:r>
            <w:r w:rsidRPr="00C95C4C">
              <w:rPr>
                <w:spacing w:val="-3"/>
                <w:sz w:val="22"/>
                <w:szCs w:val="22"/>
              </w:rPr>
              <w:t xml:space="preserve">administrator      </w:t>
            </w:r>
            <w:r w:rsidRPr="00C95C4C">
              <w:rPr>
                <w:sz w:val="22"/>
                <w:szCs w:val="22"/>
              </w:rPr>
              <w:t>□</w:t>
            </w:r>
            <w:r w:rsidRPr="00C95C4C">
              <w:rPr>
                <w:spacing w:val="-9"/>
                <w:sz w:val="22"/>
                <w:szCs w:val="22"/>
              </w:rPr>
              <w:t xml:space="preserve"> </w:t>
            </w:r>
            <w:r w:rsidRPr="00C95C4C">
              <w:rPr>
                <w:spacing w:val="-2"/>
                <w:sz w:val="22"/>
                <w:szCs w:val="22"/>
              </w:rPr>
              <w:t>użytkownik</w:t>
            </w:r>
          </w:p>
          <w:p w:rsidR="000C0ED4" w:rsidRPr="00C95C4C" w:rsidRDefault="000C0ED4" w:rsidP="008506A4">
            <w:pPr>
              <w:pStyle w:val="Akapitzlist"/>
              <w:tabs>
                <w:tab w:val="left" w:pos="319"/>
              </w:tabs>
              <w:kinsoku w:val="0"/>
              <w:overflowPunct w:val="0"/>
              <w:spacing w:before="178" w:line="256" w:lineRule="auto"/>
            </w:pPr>
            <w:r w:rsidRPr="00C95C4C">
              <w:rPr>
                <w:b/>
                <w:bCs/>
                <w:spacing w:val="-1"/>
                <w:sz w:val="22"/>
                <w:szCs w:val="22"/>
              </w:rPr>
              <w:t>Ankiety</w:t>
            </w:r>
            <w:r w:rsidRPr="00C95C4C">
              <w:rPr>
                <w:b/>
                <w:bCs/>
                <w:spacing w:val="-8"/>
                <w:sz w:val="22"/>
                <w:szCs w:val="22"/>
              </w:rPr>
              <w:t xml:space="preserve"> </w:t>
            </w:r>
            <w:r w:rsidRPr="00C95C4C">
              <w:rPr>
                <w:b/>
                <w:bCs/>
                <w:sz w:val="22"/>
                <w:szCs w:val="22"/>
              </w:rPr>
              <w:t>i</w:t>
            </w:r>
            <w:r w:rsidRPr="00C95C4C">
              <w:rPr>
                <w:b/>
                <w:bCs/>
                <w:spacing w:val="-7"/>
                <w:sz w:val="22"/>
                <w:szCs w:val="22"/>
              </w:rPr>
              <w:t xml:space="preserve"> </w:t>
            </w:r>
            <w:r w:rsidRPr="00C95C4C">
              <w:rPr>
                <w:b/>
                <w:bCs/>
                <w:spacing w:val="-1"/>
                <w:sz w:val="22"/>
                <w:szCs w:val="22"/>
              </w:rPr>
              <w:t>egzaminy</w:t>
            </w:r>
            <w:r w:rsidRPr="00C95C4C">
              <w:rPr>
                <w:spacing w:val="-1"/>
                <w:sz w:val="22"/>
                <w:szCs w:val="22"/>
              </w:rPr>
              <w:t>:</w:t>
            </w:r>
            <w:r w:rsidRPr="00C95C4C">
              <w:rPr>
                <w:spacing w:val="-7"/>
                <w:sz w:val="22"/>
                <w:szCs w:val="22"/>
              </w:rPr>
              <w:t xml:space="preserve">  </w:t>
            </w:r>
            <w:r w:rsidRPr="00C95C4C">
              <w:rPr>
                <w:sz w:val="22"/>
                <w:szCs w:val="22"/>
              </w:rPr>
              <w:t>□</w:t>
            </w:r>
            <w:r w:rsidRPr="00C95C4C">
              <w:rPr>
                <w:spacing w:val="-8"/>
                <w:sz w:val="22"/>
                <w:szCs w:val="22"/>
              </w:rPr>
              <w:t xml:space="preserve"> </w:t>
            </w:r>
            <w:r w:rsidRPr="00C95C4C">
              <w:rPr>
                <w:spacing w:val="-3"/>
                <w:sz w:val="22"/>
                <w:szCs w:val="22"/>
              </w:rPr>
              <w:t xml:space="preserve">administrator      </w:t>
            </w:r>
            <w:r w:rsidRPr="00C95C4C">
              <w:rPr>
                <w:sz w:val="22"/>
                <w:szCs w:val="22"/>
              </w:rPr>
              <w:t>□</w:t>
            </w:r>
            <w:r w:rsidRPr="00C95C4C">
              <w:rPr>
                <w:spacing w:val="-7"/>
                <w:sz w:val="22"/>
                <w:szCs w:val="22"/>
              </w:rPr>
              <w:t xml:space="preserve"> </w:t>
            </w:r>
            <w:r w:rsidRPr="00C95C4C">
              <w:rPr>
                <w:spacing w:val="-2"/>
                <w:sz w:val="22"/>
                <w:szCs w:val="22"/>
              </w:rPr>
              <w:t>użytkownik</w:t>
            </w:r>
          </w:p>
        </w:tc>
        <w:tc>
          <w:tcPr>
            <w:tcW w:w="52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hideMark/>
          </w:tcPr>
          <w:p w:rsidR="000C0ED4" w:rsidRPr="001A6644" w:rsidRDefault="000C0ED4" w:rsidP="001A6644">
            <w:pPr>
              <w:pStyle w:val="TableParagraph"/>
              <w:kinsoku w:val="0"/>
              <w:overflowPunct w:val="0"/>
              <w:spacing w:line="256" w:lineRule="auto"/>
              <w:ind w:left="3"/>
              <w:rPr>
                <w:i/>
                <w:iCs/>
                <w:spacing w:val="-1"/>
                <w:sz w:val="16"/>
                <w:szCs w:val="16"/>
              </w:rPr>
            </w:pPr>
            <w:r w:rsidRPr="00C95C4C">
              <w:rPr>
                <w:i/>
                <w:iCs/>
                <w:spacing w:val="-1"/>
                <w:sz w:val="16"/>
                <w:szCs w:val="16"/>
              </w:rPr>
              <w:t xml:space="preserve">  Nr ewidencyjny pracownika: ………………………………………………………………………</w:t>
            </w:r>
            <w:r w:rsidR="001A6644">
              <w:rPr>
                <w:i/>
                <w:iCs/>
                <w:spacing w:val="-1"/>
                <w:sz w:val="16"/>
                <w:szCs w:val="16"/>
              </w:rPr>
              <w:t>……………………….</w:t>
            </w:r>
          </w:p>
        </w:tc>
      </w:tr>
      <w:tr w:rsidR="000C0ED4" w:rsidRPr="00C95C4C">
        <w:trPr>
          <w:trHeight w:val="575"/>
        </w:trPr>
        <w:tc>
          <w:tcPr>
            <w:tcW w:w="13638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vAlign w:val="center"/>
            <w:hideMark/>
          </w:tcPr>
          <w:p w:rsidR="000C0ED4" w:rsidRPr="00C95C4C" w:rsidRDefault="000C0ED4">
            <w:pPr>
              <w:widowControl/>
              <w:autoSpaceDE/>
              <w:autoSpaceDN/>
              <w:adjustRightInd/>
              <w:spacing w:line="256" w:lineRule="auto"/>
            </w:pPr>
          </w:p>
        </w:tc>
        <w:tc>
          <w:tcPr>
            <w:tcW w:w="52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hideMark/>
          </w:tcPr>
          <w:p w:rsidR="000C0ED4" w:rsidRPr="00C95C4C" w:rsidRDefault="000C0ED4">
            <w:pPr>
              <w:pStyle w:val="TableParagraph"/>
              <w:kinsoku w:val="0"/>
              <w:overflowPunct w:val="0"/>
              <w:spacing w:line="256" w:lineRule="auto"/>
              <w:ind w:left="3" w:firstLine="167"/>
              <w:rPr>
                <w:i/>
                <w:iCs/>
                <w:spacing w:val="-1"/>
                <w:sz w:val="16"/>
                <w:szCs w:val="16"/>
              </w:rPr>
            </w:pPr>
            <w:r w:rsidRPr="00C95C4C">
              <w:rPr>
                <w:i/>
                <w:iCs/>
                <w:spacing w:val="-1"/>
                <w:sz w:val="16"/>
                <w:szCs w:val="16"/>
              </w:rPr>
              <w:t>Adnotacje:</w:t>
            </w:r>
          </w:p>
        </w:tc>
      </w:tr>
      <w:tr w:rsidR="000C0ED4" w:rsidRPr="00C95C4C">
        <w:trPr>
          <w:trHeight w:val="428"/>
        </w:trPr>
        <w:tc>
          <w:tcPr>
            <w:tcW w:w="102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ED4" w:rsidRPr="00C95C4C" w:rsidRDefault="000C0ED4" w:rsidP="008506A4">
            <w:pPr>
              <w:pStyle w:val="TableParagraph"/>
              <w:kinsoku w:val="0"/>
              <w:overflowPunct w:val="0"/>
              <w:spacing w:line="256" w:lineRule="auto"/>
            </w:pPr>
            <w:r w:rsidRPr="00C95C4C">
              <w:rPr>
                <w:b/>
                <w:spacing w:val="-2"/>
                <w:sz w:val="22"/>
                <w:szCs w:val="22"/>
              </w:rPr>
              <w:t>Za</w:t>
            </w:r>
            <w:r w:rsidR="008506A4" w:rsidRPr="00C95C4C">
              <w:rPr>
                <w:b/>
                <w:spacing w:val="-2"/>
                <w:sz w:val="22"/>
                <w:szCs w:val="22"/>
              </w:rPr>
              <w:t>kres dostępu do modułu Uczelnia</w:t>
            </w:r>
            <w:r w:rsidRPr="00C95C4C">
              <w:rPr>
                <w:spacing w:val="-2"/>
                <w:sz w:val="22"/>
                <w:szCs w:val="22"/>
              </w:rPr>
              <w:t>:</w:t>
            </w:r>
          </w:p>
        </w:tc>
      </w:tr>
      <w:tr w:rsidR="000C0ED4" w:rsidRPr="00C95C4C">
        <w:trPr>
          <w:trHeight w:val="5057"/>
        </w:trPr>
        <w:tc>
          <w:tcPr>
            <w:tcW w:w="499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C0ED4" w:rsidRPr="00C95C4C" w:rsidRDefault="000C0ED4" w:rsidP="000C0ED4">
            <w:pPr>
              <w:pStyle w:val="TableParagraph"/>
              <w:numPr>
                <w:ilvl w:val="0"/>
                <w:numId w:val="15"/>
              </w:numPr>
              <w:kinsoku w:val="0"/>
              <w:overflowPunct w:val="0"/>
              <w:spacing w:line="276" w:lineRule="auto"/>
            </w:pPr>
            <w:r w:rsidRPr="00C95C4C">
              <w:rPr>
                <w:spacing w:val="-1"/>
                <w:sz w:val="22"/>
                <w:szCs w:val="22"/>
              </w:rPr>
              <w:t>Administrator wydziałowy</w:t>
            </w:r>
          </w:p>
          <w:p w:rsidR="000C0ED4" w:rsidRPr="00C95C4C" w:rsidRDefault="000C0ED4" w:rsidP="000C0ED4">
            <w:pPr>
              <w:pStyle w:val="TableParagraph"/>
              <w:numPr>
                <w:ilvl w:val="0"/>
                <w:numId w:val="15"/>
              </w:numPr>
              <w:kinsoku w:val="0"/>
              <w:overflowPunct w:val="0"/>
              <w:spacing w:line="276" w:lineRule="auto"/>
            </w:pPr>
            <w:r w:rsidRPr="00C95C4C">
              <w:rPr>
                <w:spacing w:val="-2"/>
                <w:sz w:val="22"/>
                <w:szCs w:val="22"/>
              </w:rPr>
              <w:t>Dziekanat</w:t>
            </w:r>
          </w:p>
          <w:p w:rsidR="000C0ED4" w:rsidRPr="00C95C4C" w:rsidRDefault="000C0ED4" w:rsidP="000C0ED4">
            <w:pPr>
              <w:pStyle w:val="TableParagraph"/>
              <w:numPr>
                <w:ilvl w:val="0"/>
                <w:numId w:val="15"/>
              </w:numPr>
              <w:kinsoku w:val="0"/>
              <w:overflowPunct w:val="0"/>
              <w:spacing w:line="276" w:lineRule="auto"/>
            </w:pPr>
            <w:r w:rsidRPr="00C95C4C">
              <w:rPr>
                <w:spacing w:val="-1"/>
                <w:sz w:val="22"/>
                <w:szCs w:val="22"/>
              </w:rPr>
              <w:t>Instytut</w:t>
            </w:r>
          </w:p>
          <w:p w:rsidR="000C0ED4" w:rsidRPr="00C95C4C" w:rsidRDefault="000C0ED4" w:rsidP="000C0ED4">
            <w:pPr>
              <w:pStyle w:val="TableParagraph"/>
              <w:numPr>
                <w:ilvl w:val="0"/>
                <w:numId w:val="15"/>
              </w:numPr>
              <w:kinsoku w:val="0"/>
              <w:overflowPunct w:val="0"/>
              <w:spacing w:line="276" w:lineRule="auto"/>
            </w:pPr>
            <w:r w:rsidRPr="00C95C4C">
              <w:rPr>
                <w:spacing w:val="-1"/>
                <w:sz w:val="22"/>
                <w:szCs w:val="22"/>
              </w:rPr>
              <w:t>Jednostka ogólnouczelniana (nazwa): …………………………………………………</w:t>
            </w:r>
            <w:r w:rsidR="001A6644" w:rsidRPr="00C95C4C">
              <w:rPr>
                <w:spacing w:val="-1"/>
                <w:sz w:val="22"/>
                <w:szCs w:val="22"/>
              </w:rPr>
              <w:t>…………………………………………………</w:t>
            </w:r>
          </w:p>
          <w:p w:rsidR="000C0ED4" w:rsidRPr="00C95C4C" w:rsidRDefault="000C0ED4" w:rsidP="000C0ED4">
            <w:pPr>
              <w:pStyle w:val="TableParagraph"/>
              <w:numPr>
                <w:ilvl w:val="0"/>
                <w:numId w:val="15"/>
              </w:numPr>
              <w:kinsoku w:val="0"/>
              <w:overflowPunct w:val="0"/>
              <w:spacing w:line="276" w:lineRule="auto"/>
            </w:pPr>
            <w:r w:rsidRPr="00C95C4C">
              <w:rPr>
                <w:spacing w:val="-1"/>
                <w:sz w:val="22"/>
                <w:szCs w:val="22"/>
              </w:rPr>
              <w:t>Legitymacje elektroniczne</w:t>
            </w:r>
          </w:p>
          <w:p w:rsidR="000C0ED4" w:rsidRPr="00C95C4C" w:rsidRDefault="000C0ED4" w:rsidP="000C0ED4">
            <w:pPr>
              <w:pStyle w:val="TableParagraph"/>
              <w:numPr>
                <w:ilvl w:val="0"/>
                <w:numId w:val="15"/>
              </w:numPr>
              <w:kinsoku w:val="0"/>
              <w:overflowPunct w:val="0"/>
              <w:spacing w:line="276" w:lineRule="auto"/>
            </w:pPr>
            <w:r w:rsidRPr="00C95C4C">
              <w:rPr>
                <w:spacing w:val="-1"/>
                <w:sz w:val="22"/>
                <w:szCs w:val="22"/>
              </w:rPr>
              <w:t>Opłaty</w:t>
            </w:r>
          </w:p>
          <w:p w:rsidR="000C0ED4" w:rsidRPr="00C95C4C" w:rsidRDefault="000C0ED4" w:rsidP="000C0ED4">
            <w:pPr>
              <w:pStyle w:val="TableParagraph"/>
              <w:numPr>
                <w:ilvl w:val="0"/>
                <w:numId w:val="15"/>
              </w:numPr>
              <w:kinsoku w:val="0"/>
              <w:overflowPunct w:val="0"/>
              <w:spacing w:line="276" w:lineRule="auto"/>
            </w:pPr>
            <w:r w:rsidRPr="00C95C4C">
              <w:rPr>
                <w:spacing w:val="-1"/>
                <w:sz w:val="22"/>
                <w:szCs w:val="22"/>
              </w:rPr>
              <w:t>Planowanie zajęć</w:t>
            </w:r>
          </w:p>
          <w:p w:rsidR="000C0ED4" w:rsidRPr="00C95C4C" w:rsidRDefault="000C0ED4" w:rsidP="000C0ED4">
            <w:pPr>
              <w:pStyle w:val="TableParagraph"/>
              <w:numPr>
                <w:ilvl w:val="0"/>
                <w:numId w:val="15"/>
              </w:numPr>
              <w:kinsoku w:val="0"/>
              <w:overflowPunct w:val="0"/>
              <w:spacing w:line="276" w:lineRule="auto"/>
            </w:pPr>
            <w:r w:rsidRPr="00C95C4C">
              <w:rPr>
                <w:spacing w:val="-1"/>
                <w:sz w:val="22"/>
                <w:szCs w:val="22"/>
              </w:rPr>
              <w:t>Studia doktoranckie</w:t>
            </w:r>
          </w:p>
          <w:p w:rsidR="000C0ED4" w:rsidRPr="00C95C4C" w:rsidRDefault="000C0ED4" w:rsidP="000C0ED4">
            <w:pPr>
              <w:pStyle w:val="TableParagraph"/>
              <w:numPr>
                <w:ilvl w:val="0"/>
                <w:numId w:val="15"/>
              </w:numPr>
              <w:kinsoku w:val="0"/>
              <w:overflowPunct w:val="0"/>
              <w:spacing w:line="276" w:lineRule="auto"/>
            </w:pPr>
            <w:r w:rsidRPr="00C95C4C">
              <w:rPr>
                <w:spacing w:val="-1"/>
                <w:sz w:val="22"/>
                <w:szCs w:val="22"/>
              </w:rPr>
              <w:t>Stypendia</w:t>
            </w:r>
          </w:p>
          <w:p w:rsidR="000C0ED4" w:rsidRPr="00C95C4C" w:rsidRDefault="000C0ED4" w:rsidP="000C0ED4">
            <w:pPr>
              <w:pStyle w:val="TableParagraph"/>
              <w:numPr>
                <w:ilvl w:val="0"/>
                <w:numId w:val="15"/>
              </w:numPr>
              <w:kinsoku w:val="0"/>
              <w:overflowPunct w:val="0"/>
              <w:spacing w:line="276" w:lineRule="auto"/>
              <w:rPr>
                <w:spacing w:val="-31"/>
                <w:sz w:val="22"/>
                <w:szCs w:val="22"/>
              </w:rPr>
            </w:pPr>
            <w:r w:rsidRPr="00C95C4C">
              <w:rPr>
                <w:spacing w:val="-1"/>
                <w:sz w:val="22"/>
                <w:szCs w:val="22"/>
              </w:rPr>
              <w:t>Dodatkowe uprawnienia:</w:t>
            </w:r>
            <w:r w:rsidRPr="00C95C4C">
              <w:rPr>
                <w:spacing w:val="-31"/>
                <w:sz w:val="22"/>
                <w:szCs w:val="22"/>
              </w:rPr>
              <w:t xml:space="preserve"> </w:t>
            </w:r>
          </w:p>
          <w:p w:rsidR="000C0ED4" w:rsidRPr="00C95C4C" w:rsidRDefault="001A6644" w:rsidP="001A6644">
            <w:pPr>
              <w:pStyle w:val="TableParagraph"/>
              <w:kinsoku w:val="0"/>
              <w:overflowPunct w:val="0"/>
              <w:spacing w:line="360" w:lineRule="auto"/>
              <w:ind w:left="103"/>
            </w:pPr>
            <w:r w:rsidRPr="00C95C4C">
              <w:rPr>
                <w:spacing w:val="-1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pacing w:val="-1"/>
                <w:sz w:val="22"/>
                <w:szCs w:val="22"/>
              </w:rPr>
              <w:t>………………………………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C0ED4" w:rsidRPr="00C95C4C" w:rsidRDefault="000C0ED4" w:rsidP="000C0ED4">
            <w:pPr>
              <w:pStyle w:val="TableParagraph"/>
              <w:numPr>
                <w:ilvl w:val="0"/>
                <w:numId w:val="16"/>
              </w:numPr>
              <w:kinsoku w:val="0"/>
              <w:overflowPunct w:val="0"/>
              <w:spacing w:before="78" w:line="256" w:lineRule="auto"/>
              <w:ind w:hanging="539"/>
              <w:rPr>
                <w:spacing w:val="-1"/>
                <w:sz w:val="22"/>
                <w:szCs w:val="22"/>
              </w:rPr>
            </w:pPr>
            <w:r w:rsidRPr="00C95C4C">
              <w:rPr>
                <w:spacing w:val="-1"/>
                <w:sz w:val="22"/>
                <w:szCs w:val="22"/>
              </w:rPr>
              <w:t xml:space="preserve">Wszystkie Wydziały UJK </w:t>
            </w:r>
          </w:p>
          <w:p w:rsidR="000C0ED4" w:rsidRPr="00C95C4C" w:rsidRDefault="000C0ED4" w:rsidP="000C0ED4">
            <w:pPr>
              <w:pStyle w:val="TableParagraph"/>
              <w:numPr>
                <w:ilvl w:val="0"/>
                <w:numId w:val="16"/>
              </w:numPr>
              <w:kinsoku w:val="0"/>
              <w:overflowPunct w:val="0"/>
              <w:spacing w:before="78" w:line="256" w:lineRule="auto"/>
              <w:ind w:hanging="539"/>
              <w:rPr>
                <w:spacing w:val="-1"/>
                <w:sz w:val="22"/>
                <w:szCs w:val="22"/>
              </w:rPr>
            </w:pPr>
            <w:r w:rsidRPr="00C95C4C">
              <w:rPr>
                <w:spacing w:val="-1"/>
                <w:sz w:val="22"/>
                <w:szCs w:val="22"/>
              </w:rPr>
              <w:t>Filia w Piotrkowie Trybunalskim</w:t>
            </w:r>
          </w:p>
          <w:p w:rsidR="000C0ED4" w:rsidRPr="00C95C4C" w:rsidRDefault="000C0ED4" w:rsidP="000C0ED4">
            <w:pPr>
              <w:pStyle w:val="TableParagraph"/>
              <w:numPr>
                <w:ilvl w:val="0"/>
                <w:numId w:val="16"/>
              </w:numPr>
              <w:kinsoku w:val="0"/>
              <w:overflowPunct w:val="0"/>
              <w:spacing w:before="78" w:line="256" w:lineRule="auto"/>
              <w:ind w:hanging="539"/>
              <w:rPr>
                <w:spacing w:val="-1"/>
                <w:sz w:val="22"/>
                <w:szCs w:val="22"/>
              </w:rPr>
            </w:pPr>
            <w:r w:rsidRPr="00C95C4C">
              <w:rPr>
                <w:spacing w:val="-1"/>
                <w:sz w:val="22"/>
                <w:szCs w:val="22"/>
              </w:rPr>
              <w:t>Filia w Sandomierzu</w:t>
            </w:r>
          </w:p>
          <w:p w:rsidR="000C0ED4" w:rsidRPr="00C95C4C" w:rsidRDefault="000C0ED4" w:rsidP="000C0ED4">
            <w:pPr>
              <w:pStyle w:val="TableParagraph"/>
              <w:numPr>
                <w:ilvl w:val="0"/>
                <w:numId w:val="16"/>
              </w:numPr>
              <w:kinsoku w:val="0"/>
              <w:overflowPunct w:val="0"/>
              <w:spacing w:before="78" w:line="256" w:lineRule="auto"/>
              <w:ind w:hanging="539"/>
              <w:rPr>
                <w:spacing w:val="-1"/>
                <w:sz w:val="22"/>
                <w:szCs w:val="22"/>
              </w:rPr>
            </w:pPr>
            <w:r w:rsidRPr="00C95C4C">
              <w:rPr>
                <w:spacing w:val="-1"/>
                <w:sz w:val="22"/>
                <w:szCs w:val="22"/>
              </w:rPr>
              <w:t xml:space="preserve">Collegium </w:t>
            </w:r>
            <w:proofErr w:type="spellStart"/>
            <w:r w:rsidRPr="00C95C4C">
              <w:rPr>
                <w:spacing w:val="-1"/>
                <w:sz w:val="22"/>
                <w:szCs w:val="22"/>
              </w:rPr>
              <w:t>Medicum</w:t>
            </w:r>
            <w:proofErr w:type="spellEnd"/>
          </w:p>
          <w:p w:rsidR="000C0ED4" w:rsidRPr="00C95C4C" w:rsidRDefault="000C0ED4" w:rsidP="000C0ED4">
            <w:pPr>
              <w:pStyle w:val="TableParagraph"/>
              <w:numPr>
                <w:ilvl w:val="0"/>
                <w:numId w:val="16"/>
              </w:numPr>
              <w:kinsoku w:val="0"/>
              <w:overflowPunct w:val="0"/>
              <w:spacing w:before="78" w:line="256" w:lineRule="auto"/>
              <w:ind w:hanging="539"/>
              <w:rPr>
                <w:spacing w:val="-1"/>
                <w:sz w:val="22"/>
                <w:szCs w:val="22"/>
              </w:rPr>
            </w:pPr>
            <w:r w:rsidRPr="00C95C4C">
              <w:rPr>
                <w:spacing w:val="-1"/>
                <w:sz w:val="22"/>
                <w:szCs w:val="22"/>
              </w:rPr>
              <w:t>Wydział Nauk Ścisłych i Przyrodniczych</w:t>
            </w:r>
          </w:p>
          <w:p w:rsidR="000C0ED4" w:rsidRPr="00C95C4C" w:rsidRDefault="000C0ED4" w:rsidP="000C0ED4">
            <w:pPr>
              <w:pStyle w:val="TableParagraph"/>
              <w:numPr>
                <w:ilvl w:val="0"/>
                <w:numId w:val="16"/>
              </w:numPr>
              <w:kinsoku w:val="0"/>
              <w:overflowPunct w:val="0"/>
              <w:spacing w:before="78" w:line="256" w:lineRule="auto"/>
              <w:ind w:hanging="539"/>
              <w:rPr>
                <w:spacing w:val="-1"/>
                <w:sz w:val="22"/>
                <w:szCs w:val="22"/>
              </w:rPr>
            </w:pPr>
            <w:r w:rsidRPr="00C95C4C">
              <w:rPr>
                <w:spacing w:val="-1"/>
                <w:sz w:val="22"/>
                <w:szCs w:val="22"/>
              </w:rPr>
              <w:t>Wydział Pedagogiki i Psychologii</w:t>
            </w:r>
          </w:p>
          <w:p w:rsidR="000C0ED4" w:rsidRPr="00C95C4C" w:rsidRDefault="000C0ED4" w:rsidP="000C0ED4">
            <w:pPr>
              <w:pStyle w:val="TableParagraph"/>
              <w:numPr>
                <w:ilvl w:val="0"/>
                <w:numId w:val="16"/>
              </w:numPr>
              <w:kinsoku w:val="0"/>
              <w:overflowPunct w:val="0"/>
              <w:spacing w:before="78" w:line="256" w:lineRule="auto"/>
              <w:ind w:hanging="539"/>
              <w:rPr>
                <w:spacing w:val="-1"/>
                <w:sz w:val="22"/>
                <w:szCs w:val="22"/>
              </w:rPr>
            </w:pPr>
            <w:r w:rsidRPr="00C95C4C">
              <w:rPr>
                <w:spacing w:val="-1"/>
                <w:sz w:val="22"/>
                <w:szCs w:val="22"/>
              </w:rPr>
              <w:t>Wydział Sztuki</w:t>
            </w:r>
          </w:p>
          <w:p w:rsidR="000C0ED4" w:rsidRPr="00C95C4C" w:rsidRDefault="000C0ED4" w:rsidP="000C0ED4">
            <w:pPr>
              <w:pStyle w:val="TableParagraph"/>
              <w:numPr>
                <w:ilvl w:val="0"/>
                <w:numId w:val="16"/>
              </w:numPr>
              <w:kinsoku w:val="0"/>
              <w:overflowPunct w:val="0"/>
              <w:spacing w:before="78" w:line="256" w:lineRule="auto"/>
              <w:ind w:hanging="539"/>
              <w:rPr>
                <w:spacing w:val="-1"/>
                <w:sz w:val="22"/>
                <w:szCs w:val="22"/>
              </w:rPr>
            </w:pPr>
            <w:r w:rsidRPr="00C95C4C">
              <w:rPr>
                <w:spacing w:val="-1"/>
                <w:sz w:val="22"/>
                <w:szCs w:val="22"/>
              </w:rPr>
              <w:t>Wydział Prawa i Nauk Społecznych</w:t>
            </w:r>
          </w:p>
          <w:p w:rsidR="000C0ED4" w:rsidRPr="00C95C4C" w:rsidRDefault="000C0ED4" w:rsidP="000C0ED4">
            <w:pPr>
              <w:pStyle w:val="TableParagraph"/>
              <w:numPr>
                <w:ilvl w:val="0"/>
                <w:numId w:val="16"/>
              </w:numPr>
              <w:kinsoku w:val="0"/>
              <w:overflowPunct w:val="0"/>
              <w:spacing w:before="78" w:line="256" w:lineRule="auto"/>
              <w:ind w:hanging="539"/>
              <w:rPr>
                <w:spacing w:val="-1"/>
                <w:sz w:val="22"/>
                <w:szCs w:val="22"/>
              </w:rPr>
            </w:pPr>
            <w:r w:rsidRPr="00C95C4C">
              <w:rPr>
                <w:spacing w:val="-1"/>
                <w:sz w:val="22"/>
                <w:szCs w:val="22"/>
              </w:rPr>
              <w:t>Wydział Humanistyczny</w:t>
            </w:r>
          </w:p>
          <w:p w:rsidR="000C0ED4" w:rsidRPr="00C95C4C" w:rsidRDefault="000C0ED4" w:rsidP="000C0ED4">
            <w:pPr>
              <w:pStyle w:val="TableParagraph"/>
              <w:numPr>
                <w:ilvl w:val="0"/>
                <w:numId w:val="16"/>
              </w:numPr>
              <w:kinsoku w:val="0"/>
              <w:overflowPunct w:val="0"/>
              <w:spacing w:before="78" w:line="256" w:lineRule="auto"/>
              <w:ind w:hanging="539"/>
              <w:rPr>
                <w:spacing w:val="-1"/>
                <w:sz w:val="22"/>
                <w:szCs w:val="22"/>
              </w:rPr>
            </w:pPr>
            <w:r w:rsidRPr="00C95C4C">
              <w:rPr>
                <w:spacing w:val="-1"/>
                <w:sz w:val="22"/>
                <w:szCs w:val="22"/>
              </w:rPr>
              <w:t>Szkoły doktorskie</w:t>
            </w:r>
          </w:p>
          <w:p w:rsidR="000C0ED4" w:rsidRPr="00C95C4C" w:rsidRDefault="000C0ED4">
            <w:pPr>
              <w:pStyle w:val="TableParagraph"/>
              <w:kinsoku w:val="0"/>
              <w:overflowPunct w:val="0"/>
              <w:spacing w:before="78" w:line="256" w:lineRule="auto"/>
              <w:ind w:left="284"/>
              <w:rPr>
                <w:spacing w:val="-1"/>
                <w:sz w:val="22"/>
                <w:szCs w:val="22"/>
              </w:rPr>
            </w:pPr>
            <w:r w:rsidRPr="00C95C4C">
              <w:rPr>
                <w:spacing w:val="-1"/>
                <w:sz w:val="22"/>
                <w:szCs w:val="22"/>
              </w:rPr>
              <w:t>Rodzaj obsługiwanego stopnia studiów:</w:t>
            </w:r>
          </w:p>
          <w:p w:rsidR="000C0ED4" w:rsidRPr="00C95C4C" w:rsidRDefault="000C0ED4" w:rsidP="000C0ED4">
            <w:pPr>
              <w:pStyle w:val="TableParagraph"/>
              <w:numPr>
                <w:ilvl w:val="0"/>
                <w:numId w:val="16"/>
              </w:numPr>
              <w:kinsoku w:val="0"/>
              <w:overflowPunct w:val="0"/>
              <w:spacing w:before="78" w:line="256" w:lineRule="auto"/>
              <w:ind w:hanging="539"/>
              <w:rPr>
                <w:spacing w:val="-1"/>
                <w:sz w:val="22"/>
                <w:szCs w:val="22"/>
              </w:rPr>
            </w:pPr>
            <w:r w:rsidRPr="00C95C4C">
              <w:rPr>
                <w:spacing w:val="-1"/>
                <w:sz w:val="22"/>
                <w:szCs w:val="22"/>
              </w:rPr>
              <w:t xml:space="preserve">studia I </w:t>
            </w:r>
            <w:proofErr w:type="spellStart"/>
            <w:r w:rsidRPr="00C95C4C">
              <w:rPr>
                <w:spacing w:val="-1"/>
                <w:sz w:val="22"/>
                <w:szCs w:val="22"/>
              </w:rPr>
              <w:t>i</w:t>
            </w:r>
            <w:proofErr w:type="spellEnd"/>
            <w:r w:rsidRPr="00C95C4C">
              <w:rPr>
                <w:spacing w:val="-1"/>
                <w:sz w:val="22"/>
                <w:szCs w:val="22"/>
              </w:rPr>
              <w:t xml:space="preserve"> II stopnia oraz jednolite</w:t>
            </w:r>
          </w:p>
          <w:p w:rsidR="000C0ED4" w:rsidRPr="00C95C4C" w:rsidRDefault="000C0ED4" w:rsidP="000C0ED4">
            <w:pPr>
              <w:pStyle w:val="TableParagraph"/>
              <w:numPr>
                <w:ilvl w:val="0"/>
                <w:numId w:val="16"/>
              </w:numPr>
              <w:kinsoku w:val="0"/>
              <w:overflowPunct w:val="0"/>
              <w:spacing w:before="78" w:line="256" w:lineRule="auto"/>
              <w:ind w:hanging="539"/>
              <w:rPr>
                <w:spacing w:val="-1"/>
                <w:sz w:val="22"/>
                <w:szCs w:val="22"/>
              </w:rPr>
            </w:pPr>
            <w:r w:rsidRPr="00C95C4C">
              <w:rPr>
                <w:spacing w:val="-1"/>
                <w:sz w:val="22"/>
                <w:szCs w:val="22"/>
              </w:rPr>
              <w:t>studia podyplomowe</w:t>
            </w:r>
          </w:p>
          <w:p w:rsidR="000C0ED4" w:rsidRPr="00C95C4C" w:rsidRDefault="000C0ED4" w:rsidP="000C0ED4">
            <w:pPr>
              <w:pStyle w:val="TableParagraph"/>
              <w:numPr>
                <w:ilvl w:val="0"/>
                <w:numId w:val="16"/>
              </w:numPr>
              <w:kinsoku w:val="0"/>
              <w:overflowPunct w:val="0"/>
              <w:spacing w:before="78" w:line="256" w:lineRule="auto"/>
              <w:ind w:hanging="539"/>
              <w:rPr>
                <w:spacing w:val="-1"/>
                <w:sz w:val="22"/>
                <w:szCs w:val="22"/>
              </w:rPr>
            </w:pPr>
            <w:r w:rsidRPr="00C95C4C">
              <w:rPr>
                <w:spacing w:val="-1"/>
                <w:sz w:val="22"/>
                <w:szCs w:val="22"/>
              </w:rPr>
              <w:t>studia doktoranckie</w:t>
            </w:r>
          </w:p>
        </w:tc>
      </w:tr>
      <w:tr w:rsidR="000C0ED4" w:rsidRPr="00C95C4C">
        <w:trPr>
          <w:trHeight w:val="220"/>
        </w:trPr>
        <w:tc>
          <w:tcPr>
            <w:tcW w:w="102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  <w:hideMark/>
          </w:tcPr>
          <w:p w:rsidR="000C0ED4" w:rsidRPr="00C95C4C" w:rsidRDefault="000C0ED4">
            <w:pPr>
              <w:pStyle w:val="TableParagraph"/>
              <w:kinsoku w:val="0"/>
              <w:overflowPunct w:val="0"/>
              <w:spacing w:line="193" w:lineRule="exact"/>
              <w:ind w:left="103"/>
            </w:pPr>
            <w:r w:rsidRPr="00C95C4C">
              <w:rPr>
                <w:i/>
                <w:iCs/>
                <w:sz w:val="16"/>
                <w:szCs w:val="16"/>
              </w:rPr>
              <w:t>*Aktualizując uprawnienia zaznaczyć pola z uprawnieniami, które użytkownik odtąd ma posiadać.</w:t>
            </w:r>
          </w:p>
        </w:tc>
      </w:tr>
      <w:tr w:rsidR="000C0ED4" w:rsidRPr="00C95C4C">
        <w:trPr>
          <w:trHeight w:val="565"/>
        </w:trPr>
        <w:tc>
          <w:tcPr>
            <w:tcW w:w="102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ED4" w:rsidRPr="00C95C4C" w:rsidRDefault="000C0ED4" w:rsidP="00CD6D89">
            <w:pPr>
              <w:pStyle w:val="TableParagraph"/>
              <w:kinsoku w:val="0"/>
              <w:overflowPunct w:val="0"/>
              <w:spacing w:line="193" w:lineRule="exact"/>
              <w:jc w:val="center"/>
              <w:rPr>
                <w:b/>
                <w:bCs/>
                <w:sz w:val="20"/>
                <w:szCs w:val="20"/>
              </w:rPr>
            </w:pPr>
            <w:r w:rsidRPr="00C95C4C">
              <w:rPr>
                <w:b/>
                <w:bCs/>
                <w:spacing w:val="-2"/>
                <w:sz w:val="20"/>
                <w:szCs w:val="20"/>
              </w:rPr>
              <w:t>Oświadczam, że</w:t>
            </w:r>
            <w:r w:rsidRPr="00C95C4C">
              <w:rPr>
                <w:b/>
                <w:bCs/>
                <w:sz w:val="20"/>
                <w:szCs w:val="20"/>
              </w:rPr>
              <w:t xml:space="preserve"> </w:t>
            </w:r>
            <w:r w:rsidRPr="00C95C4C">
              <w:rPr>
                <w:b/>
                <w:bCs/>
                <w:spacing w:val="-2"/>
                <w:sz w:val="20"/>
                <w:szCs w:val="20"/>
              </w:rPr>
              <w:t>zapoznałem</w:t>
            </w:r>
            <w:r w:rsidRPr="00C95C4C">
              <w:rPr>
                <w:b/>
                <w:bCs/>
                <w:spacing w:val="-1"/>
                <w:sz w:val="20"/>
                <w:szCs w:val="20"/>
              </w:rPr>
              <w:t xml:space="preserve"> się</w:t>
            </w:r>
            <w:r w:rsidRPr="00C95C4C">
              <w:rPr>
                <w:b/>
                <w:bCs/>
                <w:sz w:val="20"/>
                <w:szCs w:val="20"/>
              </w:rPr>
              <w:t xml:space="preserve"> z</w:t>
            </w:r>
            <w:r w:rsidRPr="00C95C4C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C95C4C">
              <w:rPr>
                <w:b/>
                <w:bCs/>
                <w:spacing w:val="-1"/>
                <w:sz w:val="20"/>
                <w:szCs w:val="20"/>
              </w:rPr>
              <w:t xml:space="preserve">Regulaminem </w:t>
            </w:r>
            <w:r w:rsidRPr="00C95C4C">
              <w:rPr>
                <w:b/>
                <w:bCs/>
                <w:sz w:val="20"/>
                <w:szCs w:val="20"/>
              </w:rPr>
              <w:t xml:space="preserve">Sieci </w:t>
            </w:r>
            <w:r w:rsidRPr="00C95C4C">
              <w:rPr>
                <w:b/>
                <w:bCs/>
                <w:spacing w:val="-2"/>
                <w:sz w:val="20"/>
                <w:szCs w:val="20"/>
              </w:rPr>
              <w:t>Komputerowej</w:t>
            </w:r>
            <w:r w:rsidRPr="00C95C4C">
              <w:rPr>
                <w:b/>
                <w:bCs/>
                <w:sz w:val="20"/>
                <w:szCs w:val="20"/>
              </w:rPr>
              <w:t xml:space="preserve"> </w:t>
            </w:r>
            <w:r w:rsidR="00CD6D89">
              <w:rPr>
                <w:b/>
                <w:bCs/>
                <w:sz w:val="20"/>
                <w:szCs w:val="20"/>
              </w:rPr>
              <w:br/>
            </w:r>
            <w:r w:rsidRPr="00C95C4C">
              <w:rPr>
                <w:b/>
                <w:bCs/>
                <w:spacing w:val="-2"/>
                <w:sz w:val="20"/>
                <w:szCs w:val="20"/>
              </w:rPr>
              <w:t>Uniwersytetu</w:t>
            </w:r>
            <w:r w:rsidRPr="00C95C4C">
              <w:rPr>
                <w:b/>
                <w:bCs/>
                <w:spacing w:val="61"/>
                <w:sz w:val="20"/>
                <w:szCs w:val="20"/>
              </w:rPr>
              <w:t xml:space="preserve"> </w:t>
            </w:r>
            <w:r w:rsidRPr="00C95C4C">
              <w:rPr>
                <w:b/>
                <w:bCs/>
                <w:sz w:val="20"/>
                <w:szCs w:val="20"/>
              </w:rPr>
              <w:t>Jana</w:t>
            </w:r>
            <w:r w:rsidRPr="00C95C4C">
              <w:rPr>
                <w:b/>
                <w:bCs/>
                <w:spacing w:val="-1"/>
                <w:sz w:val="20"/>
                <w:szCs w:val="20"/>
              </w:rPr>
              <w:t xml:space="preserve"> Kochanowskiego</w:t>
            </w:r>
            <w:r w:rsidRPr="00C95C4C">
              <w:rPr>
                <w:b/>
                <w:bCs/>
                <w:sz w:val="20"/>
                <w:szCs w:val="20"/>
              </w:rPr>
              <w:t xml:space="preserve"> w</w:t>
            </w:r>
            <w:r w:rsidRPr="00C95C4C">
              <w:rPr>
                <w:b/>
                <w:bCs/>
                <w:spacing w:val="-1"/>
                <w:sz w:val="20"/>
                <w:szCs w:val="20"/>
              </w:rPr>
              <w:t xml:space="preserve"> Kielcach</w:t>
            </w:r>
            <w:r w:rsidR="00CD6D89">
              <w:rPr>
                <w:b/>
                <w:bCs/>
                <w:sz w:val="20"/>
                <w:szCs w:val="20"/>
              </w:rPr>
              <w:t xml:space="preserve"> </w:t>
            </w:r>
            <w:r w:rsidRPr="00C95C4C">
              <w:rPr>
                <w:b/>
                <w:bCs/>
                <w:sz w:val="20"/>
                <w:szCs w:val="20"/>
              </w:rPr>
              <w:t>i</w:t>
            </w:r>
            <w:r w:rsidRPr="00C95C4C">
              <w:rPr>
                <w:b/>
                <w:bCs/>
                <w:spacing w:val="-1"/>
                <w:sz w:val="20"/>
                <w:szCs w:val="20"/>
              </w:rPr>
              <w:t xml:space="preserve"> zobowiązuję się </w:t>
            </w:r>
            <w:r w:rsidRPr="00C95C4C">
              <w:rPr>
                <w:b/>
                <w:bCs/>
                <w:sz w:val="20"/>
                <w:szCs w:val="20"/>
              </w:rPr>
              <w:t>do</w:t>
            </w:r>
            <w:r w:rsidRPr="00C95C4C">
              <w:rPr>
                <w:b/>
                <w:bCs/>
                <w:spacing w:val="-1"/>
                <w:sz w:val="20"/>
                <w:szCs w:val="20"/>
              </w:rPr>
              <w:t xml:space="preserve"> jego</w:t>
            </w:r>
            <w:r w:rsidRPr="00C95C4C">
              <w:rPr>
                <w:b/>
                <w:bCs/>
                <w:sz w:val="20"/>
                <w:szCs w:val="20"/>
              </w:rPr>
              <w:t xml:space="preserve"> </w:t>
            </w:r>
            <w:r w:rsidRPr="00C95C4C">
              <w:rPr>
                <w:b/>
                <w:bCs/>
                <w:spacing w:val="-3"/>
                <w:sz w:val="20"/>
                <w:szCs w:val="20"/>
              </w:rPr>
              <w:t>przestrzegania.</w:t>
            </w:r>
          </w:p>
        </w:tc>
      </w:tr>
      <w:tr w:rsidR="000C0ED4" w:rsidRPr="00C95C4C">
        <w:trPr>
          <w:trHeight w:hRule="exact" w:val="1340"/>
        </w:trPr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ED4" w:rsidRPr="00C95C4C" w:rsidRDefault="000C0ED4">
            <w:pPr>
              <w:pStyle w:val="TableParagraph"/>
              <w:kinsoku w:val="0"/>
              <w:overflowPunct w:val="0"/>
              <w:spacing w:line="194" w:lineRule="exact"/>
              <w:ind w:left="64"/>
            </w:pPr>
            <w:r w:rsidRPr="00C95C4C">
              <w:rPr>
                <w:i/>
                <w:iCs/>
                <w:spacing w:val="-1"/>
                <w:sz w:val="16"/>
                <w:szCs w:val="16"/>
              </w:rPr>
              <w:t>Data,</w:t>
            </w:r>
            <w:r w:rsidRPr="00C95C4C">
              <w:rPr>
                <w:i/>
                <w:iCs/>
                <w:spacing w:val="-6"/>
                <w:sz w:val="16"/>
                <w:szCs w:val="16"/>
              </w:rPr>
              <w:t xml:space="preserve"> </w:t>
            </w:r>
            <w:r w:rsidRPr="00C95C4C">
              <w:rPr>
                <w:i/>
                <w:iCs/>
                <w:spacing w:val="-1"/>
                <w:sz w:val="16"/>
                <w:szCs w:val="16"/>
              </w:rPr>
              <w:t>podpis</w:t>
            </w:r>
            <w:r w:rsidR="00CD6D89">
              <w:rPr>
                <w:i/>
                <w:iCs/>
                <w:spacing w:val="-1"/>
                <w:sz w:val="16"/>
                <w:szCs w:val="16"/>
              </w:rPr>
              <w:t xml:space="preserve"> </w:t>
            </w:r>
            <w:r w:rsidRPr="00C95C4C">
              <w:rPr>
                <w:i/>
                <w:iCs/>
                <w:spacing w:val="-3"/>
                <w:sz w:val="16"/>
                <w:szCs w:val="16"/>
              </w:rPr>
              <w:t>Wnioskodawcy</w:t>
            </w:r>
            <w:r w:rsidRPr="00C95C4C">
              <w:rPr>
                <w:i/>
                <w:iCs/>
                <w:spacing w:val="-1"/>
                <w:sz w:val="16"/>
                <w:szCs w:val="16"/>
              </w:rPr>
              <w:t>: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ED4" w:rsidRPr="00C95C4C" w:rsidRDefault="000C0ED4">
            <w:pPr>
              <w:pStyle w:val="TableParagraph"/>
              <w:kinsoku w:val="0"/>
              <w:overflowPunct w:val="0"/>
              <w:spacing w:line="194" w:lineRule="exact"/>
              <w:ind w:left="64"/>
            </w:pPr>
            <w:r w:rsidRPr="00C95C4C">
              <w:rPr>
                <w:i/>
                <w:iCs/>
                <w:spacing w:val="-1"/>
                <w:sz w:val="16"/>
                <w:szCs w:val="16"/>
              </w:rPr>
              <w:t>Data,</w:t>
            </w:r>
            <w:r w:rsidRPr="00C95C4C">
              <w:rPr>
                <w:i/>
                <w:iCs/>
                <w:spacing w:val="-8"/>
                <w:sz w:val="16"/>
                <w:szCs w:val="16"/>
              </w:rPr>
              <w:t xml:space="preserve"> </w:t>
            </w:r>
            <w:r w:rsidRPr="00C95C4C">
              <w:rPr>
                <w:i/>
                <w:iCs/>
                <w:spacing w:val="-1"/>
                <w:sz w:val="16"/>
                <w:szCs w:val="16"/>
              </w:rPr>
              <w:t>podpis,</w:t>
            </w:r>
            <w:r w:rsidRPr="00C95C4C">
              <w:rPr>
                <w:i/>
                <w:iCs/>
                <w:spacing w:val="-8"/>
                <w:sz w:val="16"/>
                <w:szCs w:val="16"/>
              </w:rPr>
              <w:t xml:space="preserve"> </w:t>
            </w:r>
            <w:r w:rsidRPr="00C95C4C">
              <w:rPr>
                <w:i/>
                <w:iCs/>
                <w:spacing w:val="-1"/>
                <w:sz w:val="16"/>
                <w:szCs w:val="16"/>
              </w:rPr>
              <w:t>pieczęć bezpośredniego przełożonego Wnioskodawcy: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ED4" w:rsidRPr="00C95C4C" w:rsidRDefault="000C0ED4">
            <w:pPr>
              <w:pStyle w:val="TableParagraph"/>
              <w:kinsoku w:val="0"/>
              <w:overflowPunct w:val="0"/>
              <w:spacing w:line="194" w:lineRule="exact"/>
              <w:ind w:left="65"/>
            </w:pPr>
            <w:r w:rsidRPr="00C95C4C">
              <w:rPr>
                <w:i/>
                <w:iCs/>
                <w:spacing w:val="-1"/>
                <w:sz w:val="16"/>
                <w:szCs w:val="16"/>
              </w:rPr>
              <w:t>Data,</w:t>
            </w:r>
            <w:r w:rsidRPr="00C95C4C">
              <w:rPr>
                <w:i/>
                <w:iCs/>
                <w:spacing w:val="-8"/>
                <w:sz w:val="16"/>
                <w:szCs w:val="16"/>
              </w:rPr>
              <w:t xml:space="preserve"> </w:t>
            </w:r>
            <w:r w:rsidRPr="00C95C4C">
              <w:rPr>
                <w:i/>
                <w:iCs/>
                <w:spacing w:val="-1"/>
                <w:sz w:val="16"/>
                <w:szCs w:val="16"/>
              </w:rPr>
              <w:t>podpis,</w:t>
            </w:r>
            <w:r w:rsidRPr="00C95C4C">
              <w:rPr>
                <w:i/>
                <w:iCs/>
                <w:spacing w:val="-8"/>
                <w:sz w:val="16"/>
                <w:szCs w:val="16"/>
              </w:rPr>
              <w:t xml:space="preserve"> </w:t>
            </w:r>
            <w:r w:rsidRPr="00C95C4C">
              <w:rPr>
                <w:i/>
                <w:iCs/>
                <w:spacing w:val="-1"/>
                <w:sz w:val="16"/>
                <w:szCs w:val="16"/>
              </w:rPr>
              <w:t>pieczęć</w:t>
            </w:r>
            <w:r w:rsidRPr="00C95C4C">
              <w:rPr>
                <w:i/>
                <w:iCs/>
                <w:spacing w:val="-8"/>
                <w:sz w:val="16"/>
                <w:szCs w:val="16"/>
              </w:rPr>
              <w:t xml:space="preserve"> </w:t>
            </w:r>
            <w:r w:rsidRPr="00C95C4C">
              <w:rPr>
                <w:i/>
                <w:iCs/>
                <w:spacing w:val="-1"/>
                <w:sz w:val="16"/>
                <w:szCs w:val="16"/>
              </w:rPr>
              <w:t>osoby kierującej jednostką organizacyjną:</w:t>
            </w:r>
          </w:p>
        </w:tc>
      </w:tr>
    </w:tbl>
    <w:p w:rsidR="000C0ED4" w:rsidRPr="00C95C4C" w:rsidRDefault="000C0ED4" w:rsidP="000C0ED4">
      <w:pPr>
        <w:pStyle w:val="Tekstpodstawowy"/>
        <w:kinsoku w:val="0"/>
        <w:overflowPunct w:val="0"/>
        <w:ind w:left="639" w:firstLine="0"/>
        <w:rPr>
          <w:rFonts w:ascii="Times New Roman" w:hAnsi="Times New Roman" w:cs="Times New Roman"/>
          <w:sz w:val="16"/>
          <w:szCs w:val="16"/>
        </w:rPr>
      </w:pPr>
      <w:r w:rsidRPr="00C95C4C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551180</wp:posOffset>
                </wp:positionH>
                <wp:positionV relativeFrom="paragraph">
                  <wp:posOffset>173355</wp:posOffset>
                </wp:positionV>
                <wp:extent cx="6392545" cy="750570"/>
                <wp:effectExtent l="0" t="1905" r="0" b="0"/>
                <wp:wrapNone/>
                <wp:docPr id="12" name="Grupa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2545" cy="750570"/>
                          <a:chOff x="868" y="273"/>
                          <a:chExt cx="10067" cy="1182"/>
                        </a:xfrm>
                      </wpg:grpSpPr>
                      <wps:wsp>
                        <wps:cNvPr id="13" name="Freeform 3"/>
                        <wps:cNvSpPr>
                          <a:spLocks/>
                        </wps:cNvSpPr>
                        <wps:spPr bwMode="auto">
                          <a:xfrm>
                            <a:off x="868" y="273"/>
                            <a:ext cx="10067" cy="196"/>
                          </a:xfrm>
                          <a:custGeom>
                            <a:avLst/>
                            <a:gdLst>
                              <a:gd name="T0" fmla="*/ 0 w 10067"/>
                              <a:gd name="T1" fmla="*/ 195 h 196"/>
                              <a:gd name="T2" fmla="*/ 10066 w 10067"/>
                              <a:gd name="T3" fmla="*/ 195 h 196"/>
                              <a:gd name="T4" fmla="*/ 10066 w 10067"/>
                              <a:gd name="T5" fmla="*/ 0 h 196"/>
                              <a:gd name="T6" fmla="*/ 0 w 10067"/>
                              <a:gd name="T7" fmla="*/ 0 h 196"/>
                              <a:gd name="T8" fmla="*/ 0 w 10067"/>
                              <a:gd name="T9" fmla="*/ 195 h 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067" h="196">
                                <a:moveTo>
                                  <a:pt x="0" y="195"/>
                                </a:moveTo>
                                <a:lnTo>
                                  <a:pt x="10066" y="195"/>
                                </a:lnTo>
                                <a:lnTo>
                                  <a:pt x="1006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"/>
                        <wps:cNvSpPr>
                          <a:spLocks/>
                        </wps:cNvSpPr>
                        <wps:spPr bwMode="auto">
                          <a:xfrm>
                            <a:off x="868" y="468"/>
                            <a:ext cx="10067" cy="196"/>
                          </a:xfrm>
                          <a:custGeom>
                            <a:avLst/>
                            <a:gdLst>
                              <a:gd name="T0" fmla="*/ 0 w 10067"/>
                              <a:gd name="T1" fmla="*/ 195 h 196"/>
                              <a:gd name="T2" fmla="*/ 10066 w 10067"/>
                              <a:gd name="T3" fmla="*/ 195 h 196"/>
                              <a:gd name="T4" fmla="*/ 10066 w 10067"/>
                              <a:gd name="T5" fmla="*/ 0 h 196"/>
                              <a:gd name="T6" fmla="*/ 0 w 10067"/>
                              <a:gd name="T7" fmla="*/ 0 h 196"/>
                              <a:gd name="T8" fmla="*/ 0 w 10067"/>
                              <a:gd name="T9" fmla="*/ 195 h 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067" h="196">
                                <a:moveTo>
                                  <a:pt x="0" y="195"/>
                                </a:moveTo>
                                <a:lnTo>
                                  <a:pt x="10066" y="195"/>
                                </a:lnTo>
                                <a:lnTo>
                                  <a:pt x="1006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5"/>
                        <wps:cNvSpPr>
                          <a:spLocks/>
                        </wps:cNvSpPr>
                        <wps:spPr bwMode="auto">
                          <a:xfrm>
                            <a:off x="868" y="664"/>
                            <a:ext cx="10067" cy="196"/>
                          </a:xfrm>
                          <a:custGeom>
                            <a:avLst/>
                            <a:gdLst>
                              <a:gd name="T0" fmla="*/ 0 w 10067"/>
                              <a:gd name="T1" fmla="*/ 195 h 196"/>
                              <a:gd name="T2" fmla="*/ 10066 w 10067"/>
                              <a:gd name="T3" fmla="*/ 195 h 196"/>
                              <a:gd name="T4" fmla="*/ 10066 w 10067"/>
                              <a:gd name="T5" fmla="*/ 0 h 196"/>
                              <a:gd name="T6" fmla="*/ 0 w 10067"/>
                              <a:gd name="T7" fmla="*/ 0 h 196"/>
                              <a:gd name="T8" fmla="*/ 0 w 10067"/>
                              <a:gd name="T9" fmla="*/ 195 h 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067" h="196">
                                <a:moveTo>
                                  <a:pt x="0" y="195"/>
                                </a:moveTo>
                                <a:lnTo>
                                  <a:pt x="10066" y="195"/>
                                </a:lnTo>
                                <a:lnTo>
                                  <a:pt x="1006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6"/>
                        <wps:cNvSpPr>
                          <a:spLocks/>
                        </wps:cNvSpPr>
                        <wps:spPr bwMode="auto">
                          <a:xfrm>
                            <a:off x="868" y="860"/>
                            <a:ext cx="10067" cy="195"/>
                          </a:xfrm>
                          <a:custGeom>
                            <a:avLst/>
                            <a:gdLst>
                              <a:gd name="T0" fmla="*/ 0 w 10067"/>
                              <a:gd name="T1" fmla="*/ 194 h 195"/>
                              <a:gd name="T2" fmla="*/ 10066 w 10067"/>
                              <a:gd name="T3" fmla="*/ 194 h 195"/>
                              <a:gd name="T4" fmla="*/ 10066 w 10067"/>
                              <a:gd name="T5" fmla="*/ 0 h 195"/>
                              <a:gd name="T6" fmla="*/ 0 w 10067"/>
                              <a:gd name="T7" fmla="*/ 0 h 195"/>
                              <a:gd name="T8" fmla="*/ 0 w 10067"/>
                              <a:gd name="T9" fmla="*/ 194 h 1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067" h="195">
                                <a:moveTo>
                                  <a:pt x="0" y="194"/>
                                </a:moveTo>
                                <a:lnTo>
                                  <a:pt x="10066" y="194"/>
                                </a:lnTo>
                                <a:lnTo>
                                  <a:pt x="1006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"/>
                        <wps:cNvSpPr>
                          <a:spLocks/>
                        </wps:cNvSpPr>
                        <wps:spPr bwMode="auto">
                          <a:xfrm>
                            <a:off x="5827" y="1065"/>
                            <a:ext cx="5109" cy="195"/>
                          </a:xfrm>
                          <a:custGeom>
                            <a:avLst/>
                            <a:gdLst>
                              <a:gd name="T0" fmla="*/ 0 w 5109"/>
                              <a:gd name="T1" fmla="*/ 194 h 195"/>
                              <a:gd name="T2" fmla="*/ 5108 w 5109"/>
                              <a:gd name="T3" fmla="*/ 194 h 195"/>
                              <a:gd name="T4" fmla="*/ 5108 w 5109"/>
                              <a:gd name="T5" fmla="*/ 0 h 195"/>
                              <a:gd name="T6" fmla="*/ 0 w 5109"/>
                              <a:gd name="T7" fmla="*/ 0 h 195"/>
                              <a:gd name="T8" fmla="*/ 0 w 5109"/>
                              <a:gd name="T9" fmla="*/ 194 h 1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109" h="195">
                                <a:moveTo>
                                  <a:pt x="0" y="194"/>
                                </a:moveTo>
                                <a:lnTo>
                                  <a:pt x="5108" y="194"/>
                                </a:lnTo>
                                <a:lnTo>
                                  <a:pt x="51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8"/>
                        <wps:cNvSpPr>
                          <a:spLocks/>
                        </wps:cNvSpPr>
                        <wps:spPr bwMode="auto">
                          <a:xfrm>
                            <a:off x="5827" y="1259"/>
                            <a:ext cx="5109" cy="196"/>
                          </a:xfrm>
                          <a:custGeom>
                            <a:avLst/>
                            <a:gdLst>
                              <a:gd name="T0" fmla="*/ 0 w 5109"/>
                              <a:gd name="T1" fmla="*/ 195 h 196"/>
                              <a:gd name="T2" fmla="*/ 5108 w 5109"/>
                              <a:gd name="T3" fmla="*/ 195 h 196"/>
                              <a:gd name="T4" fmla="*/ 5108 w 5109"/>
                              <a:gd name="T5" fmla="*/ 0 h 196"/>
                              <a:gd name="T6" fmla="*/ 0 w 5109"/>
                              <a:gd name="T7" fmla="*/ 0 h 196"/>
                              <a:gd name="T8" fmla="*/ 0 w 5109"/>
                              <a:gd name="T9" fmla="*/ 195 h 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109" h="196">
                                <a:moveTo>
                                  <a:pt x="0" y="195"/>
                                </a:moveTo>
                                <a:lnTo>
                                  <a:pt x="5108" y="195"/>
                                </a:lnTo>
                                <a:lnTo>
                                  <a:pt x="51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F19CB3" id="Grupa 12" o:spid="_x0000_s1026" style="position:absolute;margin-left:43.4pt;margin-top:13.65pt;width:503.35pt;height:59.1pt;z-index:-251652096;mso-position-horizontal-relative:page" coordorigin="868,273" coordsize="10067,1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" o:allowincell="f">
                <v:shape id="Freeform 3" o:spid="_x0000_s1027" style="position:absolute;left:868;top:273;width:10067;height:196;visibility:visible;mso-wrap-style:square;v-text-anchor:top" coordsize="10067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VcNMAA&#10;AADbAAAADwAAAGRycy9kb3ducmV2LnhtbERP22rCQBB9L/Qflin4UnRjhBKia5BiiyBCtf2AITsm&#10;IdnZNLuJ8e9dQfBtDuc6q2w0jRioc5VlBfNZBII4t7riQsHf79c0AeE8ssbGMim4koNs/fqywlTb&#10;Cx9pOPlChBB2KSoovW9TKV1ekkE3sy1x4M62M+gD7AqpO7yEcNPIOIo+pMGKQ0OJLX2WlNen3ig4&#10;0Hu/t+TqFpPt98+QxP9sjFKTt3GzBOFp9E/xw73TYf4C7r+EA+T6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HVcNMAAAADbAAAADwAAAAAAAAAAAAAAAACYAgAAZHJzL2Rvd25y&#10;ZXYueG1sUEsFBgAAAAAEAAQA9QAAAIUDAAAAAA==&#10;" path="m,195r10066,l10066,,,,,195xe" fillcolor="#d8d8d8" stroked="f">
                  <v:path arrowok="t" o:connecttype="custom" o:connectlocs="0,195;10066,195;10066,0;0,0;0,195" o:connectangles="0,0,0,0,0"/>
                </v:shape>
                <v:shape id="Freeform 4" o:spid="_x0000_s1028" style="position:absolute;left:868;top:468;width:10067;height:196;visibility:visible;mso-wrap-style:square;v-text-anchor:top" coordsize="10067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zEQMAA&#10;AADbAAAADwAAAGRycy9kb3ducmV2LnhtbERP22rCQBB9L/Qflin4UnRjkBKia5BiiyBCtf2AITsm&#10;IdnZNLuJ8e9dQfBtDuc6q2w0jRioc5VlBfNZBII4t7riQsHf79c0AeE8ssbGMim4koNs/fqywlTb&#10;Cx9pOPlChBB2KSoovW9TKV1ekkE3sy1x4M62M+gD7AqpO7yEcNPIOIo+pMGKQ0OJLX2WlNen3ig4&#10;0Hu/t+TqFpPt98+QxP9sjFKTt3GzBOFp9E/xw73TYf4C7r+EA+T6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5zEQMAAAADbAAAADwAAAAAAAAAAAAAAAACYAgAAZHJzL2Rvd25y&#10;ZXYueG1sUEsFBgAAAAAEAAQA9QAAAIUDAAAAAA==&#10;" path="m,195r10066,l10066,,,,,195xe" fillcolor="#d8d8d8" stroked="f">
                  <v:path arrowok="t" o:connecttype="custom" o:connectlocs="0,195;10066,195;10066,0;0,0;0,195" o:connectangles="0,0,0,0,0"/>
                </v:shape>
                <v:shape id="Freeform 5" o:spid="_x0000_s1029" style="position:absolute;left:868;top:664;width:10067;height:196;visibility:visible;mso-wrap-style:square;v-text-anchor:top" coordsize="10067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Bh28AA&#10;AADbAAAADwAAAGRycy9kb3ducmV2LnhtbERP22rCQBB9L/Qflin4UnRjwBKia5BiiyBCtf2AITsm&#10;IdnZNLuJ8e9dQfBtDuc6q2w0jRioc5VlBfNZBII4t7riQsHf79c0AeE8ssbGMim4koNs/fqywlTb&#10;Cx9pOPlChBB2KSoovW9TKV1ekkE3sy1x4M62M+gD7AqpO7yEcNPIOIo+pMGKQ0OJLX2WlNen3ig4&#10;0Hu/t+TqFpPt98+QxP9sjFKTt3GzBOFp9E/xw73TYf4C7r+EA+T6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NBh28AAAADbAAAADwAAAAAAAAAAAAAAAACYAgAAZHJzL2Rvd25y&#10;ZXYueG1sUEsFBgAAAAAEAAQA9QAAAIUDAAAAAA==&#10;" path="m,195r10066,l10066,,,,,195xe" fillcolor="#d8d8d8" stroked="f">
                  <v:path arrowok="t" o:connecttype="custom" o:connectlocs="0,195;10066,195;10066,0;0,0;0,195" o:connectangles="0,0,0,0,0"/>
                </v:shape>
                <v:shape id="Freeform 6" o:spid="_x0000_s1030" style="position:absolute;left:868;top:860;width:10067;height:195;visibility:visible;mso-wrap-style:square;v-text-anchor:top" coordsize="10067,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30+8IA&#10;AADbAAAADwAAAGRycy9kb3ducmV2LnhtbERPTWvCQBC9F/wPywje6kYPUlJXkRZDKV6ahkJv0+yY&#10;RHdnQ3bU9N93C4Xe5vE+Z70dvVNXGmIX2MBinoEiroPtuDFQve/vH0BFQbboApOBb4qw3Uzu1pjb&#10;cOM3upbSqBTCMUcDrUifax3rljzGeeiJE3cMg0dJcGi0HfCWwr3TyyxbaY8dp4YWe3pqqT6XF2/A&#10;VZfP8tV9fC0L4aI42FOo5NmY2XTcPYISGuVf/Od+sWn+Cn5/SQfo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ffT7wgAAANsAAAAPAAAAAAAAAAAAAAAAAJgCAABkcnMvZG93&#10;bnJldi54bWxQSwUGAAAAAAQABAD1AAAAhwMAAAAA&#10;" path="m,194r10066,l10066,,,,,194xe" fillcolor="#d8d8d8" stroked="f">
                  <v:path arrowok="t" o:connecttype="custom" o:connectlocs="0,194;10066,194;10066,0;0,0;0,194" o:connectangles="0,0,0,0,0"/>
                </v:shape>
                <v:shape id="Freeform 7" o:spid="_x0000_s1031" style="position:absolute;left:5827;top:1065;width:5109;height:195;visibility:visible;mso-wrap-style:square;v-text-anchor:top" coordsize="5109,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rjucMA&#10;AADbAAAADwAAAGRycy9kb3ducmV2LnhtbERPTWvCQBC9F/wPywjemo2CbYiuEoQUoaVUG9DjkB2T&#10;kOxsyG5N+u+7hUJv83ifs91PphN3GlxjWcEyikEQl1Y3XCkoPvPHBITzyBo7y6Tgmxzsd7OHLaba&#10;jnyi+9lXIoSwS1FB7X2fSunKmgy6yPbEgbvZwaAPcKikHnAM4aaTqzh+kgYbDg019nSoqWzPX0bB&#10;6+X9+pGssThl7TF5o1v2kmejUov5lG1AeJr8v/jPfdRh/jP8/hIOkL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rjucMAAADbAAAADwAAAAAAAAAAAAAAAACYAgAAZHJzL2Rv&#10;d25yZXYueG1sUEsFBgAAAAAEAAQA9QAAAIgDAAAAAA==&#10;" path="m,194r5108,l5108,,,,,194xe" fillcolor="#d8d8d8" stroked="f">
                  <v:path arrowok="t" o:connecttype="custom" o:connectlocs="0,194;5108,194;5108,0;0,0;0,194" o:connectangles="0,0,0,0,0"/>
                </v:shape>
                <v:shape id="Freeform 8" o:spid="_x0000_s1032" style="position:absolute;left:5827;top:1259;width:5109;height:196;visibility:visible;mso-wrap-style:square;v-text-anchor:top" coordsize="5109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tKEcQA&#10;AADbAAAADwAAAGRycy9kb3ducmV2LnhtbESPQWvCQBCF74X+h2UK3upGhdKkrlJaBC8G1JZeh+yY&#10;BLOzYXdror++cxB6m+G9ee+b5Xp0nbpQiK1nA7NpBoq48rbl2sDXcfP8CiomZIudZzJwpQjr1ePD&#10;EgvrB97T5ZBqJSEcCzTQpNQXWseqIYdx6nti0U4+OEyyhlrbgIOEu07Ps+xFO2xZGhrs6aOh6nz4&#10;dQb62Txf7Moyd/T9ucirnzrcysGYydP4/gYq0Zj+zffrrRV8gZVfZAC9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rShHEAAAA2wAAAA8AAAAAAAAAAAAAAAAAmAIAAGRycy9k&#10;b3ducmV2LnhtbFBLBQYAAAAABAAEAPUAAACJAwAAAAA=&#10;" path="m,195r5108,l5108,,,,,195xe" fillcolor="#d8d8d8" stroked="f">
                  <v:path arrowok="t" o:connecttype="custom" o:connectlocs="0,195;5108,195;5108,0;0,0;0,195" o:connectangles="0,0,0,0,0"/>
                </v:shape>
                <w10:wrap anchorx="page"/>
              </v:group>
            </w:pict>
          </mc:Fallback>
        </mc:AlternateContent>
      </w:r>
      <w:r w:rsidRPr="00C95C4C">
        <w:rPr>
          <w:rFonts w:ascii="Times New Roman" w:hAnsi="Times New Roman" w:cs="Times New Roman"/>
          <w:i/>
          <w:iCs/>
          <w:spacing w:val="-1"/>
          <w:sz w:val="16"/>
          <w:szCs w:val="16"/>
        </w:rPr>
        <w:t>Wypełnia</w:t>
      </w:r>
      <w:r w:rsidRPr="00C95C4C">
        <w:rPr>
          <w:rFonts w:ascii="Times New Roman" w:hAnsi="Times New Roman" w:cs="Times New Roman"/>
          <w:i/>
          <w:iCs/>
          <w:spacing w:val="-14"/>
          <w:sz w:val="16"/>
          <w:szCs w:val="16"/>
        </w:rPr>
        <w:t xml:space="preserve"> </w:t>
      </w:r>
      <w:r w:rsidRPr="00C95C4C">
        <w:rPr>
          <w:rFonts w:ascii="Times New Roman" w:hAnsi="Times New Roman" w:cs="Times New Roman"/>
          <w:i/>
          <w:iCs/>
          <w:spacing w:val="-1"/>
          <w:sz w:val="16"/>
          <w:szCs w:val="16"/>
        </w:rPr>
        <w:t>operator:</w:t>
      </w: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5104"/>
      </w:tblGrid>
      <w:tr w:rsidR="000C0ED4" w:rsidRPr="00C95C4C">
        <w:trPr>
          <w:trHeight w:hRule="exact" w:val="709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</w:tcPr>
          <w:p w:rsidR="000C0ED4" w:rsidRPr="00C95C4C" w:rsidRDefault="000C0ED4">
            <w:pPr>
              <w:pStyle w:val="TableParagraph"/>
              <w:kinsoku w:val="0"/>
              <w:overflowPunct w:val="0"/>
              <w:spacing w:line="193" w:lineRule="exact"/>
              <w:ind w:left="64"/>
              <w:rPr>
                <w:i/>
                <w:iCs/>
                <w:spacing w:val="-1"/>
                <w:sz w:val="16"/>
                <w:szCs w:val="16"/>
              </w:rPr>
            </w:pPr>
            <w:r w:rsidRPr="00C95C4C">
              <w:rPr>
                <w:i/>
                <w:iCs/>
                <w:spacing w:val="-1"/>
                <w:sz w:val="16"/>
                <w:szCs w:val="16"/>
              </w:rPr>
              <w:t>Uprawnienia do przetwarzania danych osobowych (zakreślić właściwe):</w:t>
            </w:r>
          </w:p>
          <w:p w:rsidR="000C0ED4" w:rsidRPr="00C95C4C" w:rsidRDefault="000C0ED4">
            <w:pPr>
              <w:pStyle w:val="TableParagraph"/>
              <w:kinsoku w:val="0"/>
              <w:overflowPunct w:val="0"/>
              <w:spacing w:line="193" w:lineRule="exact"/>
              <w:ind w:left="64"/>
              <w:rPr>
                <w:i/>
                <w:iCs/>
                <w:spacing w:val="-1"/>
                <w:sz w:val="16"/>
                <w:szCs w:val="16"/>
              </w:rPr>
            </w:pPr>
          </w:p>
          <w:p w:rsidR="000C0ED4" w:rsidRPr="00C95C4C" w:rsidRDefault="000C0ED4">
            <w:pPr>
              <w:pStyle w:val="TableParagraph"/>
              <w:kinsoku w:val="0"/>
              <w:overflowPunct w:val="0"/>
              <w:spacing w:line="193" w:lineRule="exact"/>
              <w:ind w:left="64"/>
              <w:jc w:val="center"/>
            </w:pPr>
            <w:r w:rsidRPr="00C95C4C">
              <w:rPr>
                <w:i/>
                <w:iCs/>
                <w:spacing w:val="-1"/>
              </w:rPr>
              <w:t>TAK/NIE</w:t>
            </w:r>
          </w:p>
        </w:tc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  <w:hideMark/>
          </w:tcPr>
          <w:p w:rsidR="000C0ED4" w:rsidRPr="00C95C4C" w:rsidRDefault="000C0ED4">
            <w:pPr>
              <w:pStyle w:val="TableParagraph"/>
              <w:kinsoku w:val="0"/>
              <w:overflowPunct w:val="0"/>
              <w:spacing w:line="193" w:lineRule="exact"/>
              <w:ind w:left="64"/>
              <w:rPr>
                <w:i/>
                <w:iCs/>
                <w:spacing w:val="-1"/>
                <w:sz w:val="16"/>
                <w:szCs w:val="16"/>
              </w:rPr>
            </w:pPr>
            <w:r w:rsidRPr="00C95C4C">
              <w:rPr>
                <w:i/>
                <w:iCs/>
                <w:spacing w:val="-1"/>
                <w:sz w:val="16"/>
                <w:szCs w:val="16"/>
              </w:rPr>
              <w:t>Decyzja:</w:t>
            </w:r>
          </w:p>
        </w:tc>
      </w:tr>
      <w:tr w:rsidR="000C0ED4" w:rsidRPr="00C95C4C">
        <w:trPr>
          <w:trHeight w:hRule="exact" w:val="705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  <w:hideMark/>
          </w:tcPr>
          <w:p w:rsidR="000C0ED4" w:rsidRPr="00C95C4C" w:rsidRDefault="000C0ED4">
            <w:pPr>
              <w:pStyle w:val="TableParagraph"/>
              <w:kinsoku w:val="0"/>
              <w:overflowPunct w:val="0"/>
              <w:spacing w:line="194" w:lineRule="exact"/>
              <w:ind w:left="64"/>
            </w:pPr>
            <w:r w:rsidRPr="00C95C4C">
              <w:rPr>
                <w:i/>
                <w:iCs/>
                <w:spacing w:val="-1"/>
                <w:sz w:val="16"/>
                <w:szCs w:val="16"/>
              </w:rPr>
              <w:t>Data:</w:t>
            </w:r>
          </w:p>
        </w:tc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  <w:hideMark/>
          </w:tcPr>
          <w:p w:rsidR="000C0ED4" w:rsidRPr="00C95C4C" w:rsidRDefault="000C0ED4">
            <w:pPr>
              <w:pStyle w:val="TableParagraph"/>
              <w:kinsoku w:val="0"/>
              <w:overflowPunct w:val="0"/>
              <w:spacing w:line="193" w:lineRule="exact"/>
              <w:ind w:left="64"/>
              <w:rPr>
                <w:i/>
                <w:iCs/>
                <w:spacing w:val="-1"/>
                <w:sz w:val="16"/>
                <w:szCs w:val="16"/>
              </w:rPr>
            </w:pPr>
            <w:r w:rsidRPr="00C95C4C">
              <w:rPr>
                <w:i/>
                <w:iCs/>
                <w:spacing w:val="-1"/>
                <w:sz w:val="16"/>
                <w:szCs w:val="16"/>
              </w:rPr>
              <w:t>Podpis:</w:t>
            </w:r>
          </w:p>
        </w:tc>
      </w:tr>
    </w:tbl>
    <w:p w:rsidR="00E5442A" w:rsidRPr="00C95C4C" w:rsidRDefault="00E5442A" w:rsidP="000C0ED4">
      <w:pPr>
        <w:rPr>
          <w:sz w:val="2"/>
          <w:szCs w:val="2"/>
        </w:rPr>
      </w:pPr>
    </w:p>
    <w:sectPr w:rsidR="00E5442A" w:rsidRPr="00C95C4C" w:rsidSect="00E5442A">
      <w:headerReference w:type="default" r:id="rId7"/>
      <w:footerReference w:type="default" r:id="rId8"/>
      <w:pgSz w:w="11910" w:h="16840"/>
      <w:pgMar w:top="940" w:right="780" w:bottom="709" w:left="660" w:header="747" w:footer="765" w:gutter="0"/>
      <w:cols w:space="708" w:equalWidth="0">
        <w:col w:w="1047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0092" w:rsidRDefault="00580092">
      <w:r>
        <w:separator/>
      </w:r>
    </w:p>
  </w:endnote>
  <w:endnote w:type="continuationSeparator" w:id="0">
    <w:p w:rsidR="00580092" w:rsidRDefault="00580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B72" w:rsidRDefault="003D2AD7">
    <w:pPr>
      <w:pStyle w:val="Tekstpodstawowy"/>
      <w:kinsoku w:val="0"/>
      <w:overflowPunct w:val="0"/>
      <w:spacing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805815</wp:posOffset>
              </wp:positionH>
              <wp:positionV relativeFrom="page">
                <wp:posOffset>10071100</wp:posOffset>
              </wp:positionV>
              <wp:extent cx="5947410" cy="12700"/>
              <wp:effectExtent l="0" t="0" r="0" b="0"/>
              <wp:wrapNone/>
              <wp:docPr id="2" name="Freefor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947410" cy="12700"/>
                      </a:xfrm>
                      <a:custGeom>
                        <a:avLst/>
                        <a:gdLst>
                          <a:gd name="T0" fmla="*/ 0 w 9366"/>
                          <a:gd name="T1" fmla="*/ 0 h 20"/>
                          <a:gd name="T2" fmla="*/ 9366 w 9366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9366" h="20">
                            <a:moveTo>
                              <a:pt x="0" y="0"/>
                            </a:moveTo>
                            <a:lnTo>
                              <a:pt x="9366" y="0"/>
                            </a:lnTo>
                          </a:path>
                        </a:pathLst>
                      </a:custGeom>
                      <a:noFill/>
                      <a:ln w="7366">
                        <a:solidFill>
                          <a:srgbClr val="D9D9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66454F43" id="Freeform 2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63.45pt,793pt,531.75pt,793pt" coordsize="936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" o:allowincell="f" filled="f" strokecolor="#d9d9d9" strokeweight=".58pt">
              <v:path arrowok="t" o:connecttype="custom" o:connectlocs="0,0;5947410,0" o:connectangles="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800100</wp:posOffset>
              </wp:positionH>
              <wp:positionV relativeFrom="page">
                <wp:posOffset>10099675</wp:posOffset>
              </wp:positionV>
              <wp:extent cx="813435" cy="153035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343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4B72" w:rsidRDefault="008A4B72">
                          <w:pPr>
                            <w:pStyle w:val="Tekstpodstawowy"/>
                            <w:kinsoku w:val="0"/>
                            <w:overflowPunct w:val="0"/>
                            <w:spacing w:line="224" w:lineRule="exact"/>
                            <w:ind w:left="40" w:firstLine="0"/>
                            <w:rPr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C6565">
                            <w:rPr>
                              <w:b/>
                              <w:bCs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 |</w:t>
                          </w:r>
                          <w:r>
                            <w:rPr>
                              <w:b/>
                              <w:bCs/>
                              <w:spacing w:val="-2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color w:val="7E7E7E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color w:val="7E7E7E"/>
                              <w:sz w:val="20"/>
                              <w:szCs w:val="20"/>
                            </w:rPr>
                            <w:t xml:space="preserve"> r</w:t>
                          </w:r>
                          <w:r>
                            <w:rPr>
                              <w:color w:val="7E7E7E"/>
                              <w:spacing w:val="1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color w:val="7E7E7E"/>
                              <w:spacing w:val="13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63pt;margin-top:795.25pt;width:64.05pt;height:12.0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" o:allowincell="f" filled="f" stroked="f">
              <v:textbox inset="0,0,0,0">
                <w:txbxContent>
                  <w:p w:rsidR="008A4B72" w:rsidRDefault="008A4B72">
                    <w:pPr>
                      <w:pStyle w:val="Tekstpodstawowy"/>
                      <w:kinsoku w:val="0"/>
                      <w:overflowPunct w:val="0"/>
                      <w:spacing w:line="224" w:lineRule="exact"/>
                      <w:ind w:left="40" w:firstLine="0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fldChar w:fldCharType="separate"/>
                    </w:r>
                    <w:r w:rsidR="00AC6565">
                      <w:rPr>
                        <w:b/>
                        <w:bCs/>
                        <w:noProof/>
                        <w:sz w:val="20"/>
                        <w:szCs w:val="20"/>
                      </w:rPr>
                      <w:t>1</w: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t xml:space="preserve"> |</w:t>
                    </w:r>
                    <w:r>
                      <w:rPr>
                        <w:b/>
                        <w:bCs/>
                        <w:spacing w:val="-2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color w:val="7E7E7E"/>
                        <w:spacing w:val="14"/>
                        <w:sz w:val="20"/>
                        <w:szCs w:val="20"/>
                      </w:rPr>
                      <w:t>S</w:t>
                    </w:r>
                    <w:r>
                      <w:rPr>
                        <w:color w:val="7E7E7E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color w:val="7E7E7E"/>
                        <w:spacing w:val="14"/>
                        <w:sz w:val="20"/>
                        <w:szCs w:val="20"/>
                      </w:rPr>
                      <w:t>t</w:t>
                    </w:r>
                    <w:r>
                      <w:rPr>
                        <w:color w:val="7E7E7E"/>
                        <w:sz w:val="20"/>
                        <w:szCs w:val="20"/>
                      </w:rPr>
                      <w:t xml:space="preserve"> r</w:t>
                    </w:r>
                    <w:r>
                      <w:rPr>
                        <w:color w:val="7E7E7E"/>
                        <w:spacing w:val="1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  <w:szCs w:val="20"/>
                      </w:rPr>
                      <w:t>o</w:t>
                    </w:r>
                    <w:r>
                      <w:rPr>
                        <w:color w:val="7E7E7E"/>
                        <w:spacing w:val="14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  <w:szCs w:val="20"/>
                      </w:rPr>
                      <w:t>n</w:t>
                    </w:r>
                    <w:r>
                      <w:rPr>
                        <w:color w:val="7E7E7E"/>
                        <w:spacing w:val="13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0092" w:rsidRDefault="00580092">
      <w:r>
        <w:separator/>
      </w:r>
    </w:p>
  </w:footnote>
  <w:footnote w:type="continuationSeparator" w:id="0">
    <w:p w:rsidR="00580092" w:rsidRDefault="00580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B72" w:rsidRDefault="003D2AD7">
    <w:pPr>
      <w:pStyle w:val="Tekstpodstawowy"/>
      <w:kinsoku w:val="0"/>
      <w:overflowPunct w:val="0"/>
      <w:spacing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3669475</wp:posOffset>
              </wp:positionH>
              <wp:positionV relativeFrom="page">
                <wp:posOffset>332509</wp:posOffset>
              </wp:positionV>
              <wp:extent cx="3331029" cy="385899"/>
              <wp:effectExtent l="0" t="0" r="3175" b="1460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31029" cy="3858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4B72" w:rsidRDefault="008A4B72" w:rsidP="00C95C4C">
                          <w:pPr>
                            <w:pStyle w:val="Tekstpodstawowy"/>
                            <w:kinsoku w:val="0"/>
                            <w:overflowPunct w:val="0"/>
                            <w:spacing w:line="224" w:lineRule="exact"/>
                            <w:ind w:left="20" w:firstLine="0"/>
                            <w:jc w:val="right"/>
                            <w:rPr>
                              <w:spacing w:val="-1"/>
                              <w:sz w:val="20"/>
                              <w:szCs w:val="20"/>
                            </w:rPr>
                          </w:pPr>
                          <w:r w:rsidRPr="00C95C4C">
                            <w:rPr>
                              <w:rFonts w:ascii="Times New Roman" w:hAnsi="Times New Roman" w:cs="Times New Roman"/>
                              <w:i/>
                              <w:spacing w:val="-1"/>
                              <w:sz w:val="20"/>
                              <w:szCs w:val="20"/>
                            </w:rPr>
                            <w:t xml:space="preserve">Załącznik </w:t>
                          </w:r>
                          <w:r w:rsidRPr="00C95C4C">
                            <w:rPr>
                              <w:rFonts w:ascii="Times New Roman" w:hAnsi="Times New Roman" w:cs="Times New Roman"/>
                              <w:i/>
                              <w:sz w:val="20"/>
                              <w:szCs w:val="20"/>
                            </w:rPr>
                            <w:t xml:space="preserve">nr </w:t>
                          </w:r>
                          <w:r w:rsidRPr="00C95C4C">
                            <w:rPr>
                              <w:rFonts w:ascii="Times New Roman" w:hAnsi="Times New Roman" w:cs="Times New Roman"/>
                              <w:i/>
                              <w:spacing w:val="-1"/>
                              <w:sz w:val="20"/>
                              <w:szCs w:val="20"/>
                            </w:rPr>
                            <w:t>2b</w:t>
                          </w:r>
                          <w:r w:rsidR="00AC6565" w:rsidRPr="00C95C4C">
                            <w:rPr>
                              <w:rFonts w:ascii="Times New Roman" w:hAnsi="Times New Roman" w:cs="Times New Roman"/>
                              <w:i/>
                              <w:spacing w:val="-1"/>
                              <w:sz w:val="20"/>
                              <w:szCs w:val="20"/>
                            </w:rPr>
                            <w:t>.1</w:t>
                          </w:r>
                          <w:r w:rsidRPr="00C95C4C">
                            <w:rPr>
                              <w:rFonts w:ascii="Times New Roman" w:hAnsi="Times New Roman" w:cs="Times New Roman"/>
                              <w:i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C95C4C">
                            <w:rPr>
                              <w:rFonts w:ascii="Times New Roman" w:hAnsi="Times New Roman" w:cs="Times New Roman"/>
                              <w:i/>
                              <w:sz w:val="20"/>
                              <w:szCs w:val="20"/>
                            </w:rPr>
                            <w:t>do</w:t>
                          </w:r>
                          <w:r w:rsidRPr="00C95C4C">
                            <w:rPr>
                              <w:rFonts w:ascii="Times New Roman" w:hAnsi="Times New Roman" w:cs="Times New Roman"/>
                              <w:i/>
                              <w:spacing w:val="-1"/>
                              <w:sz w:val="20"/>
                              <w:szCs w:val="20"/>
                            </w:rPr>
                            <w:t xml:space="preserve"> Regulaminu</w:t>
                          </w:r>
                          <w:r w:rsidRPr="00C95C4C">
                            <w:rPr>
                              <w:rFonts w:ascii="Times New Roman" w:hAnsi="Times New Roman" w:cs="Times New Roman"/>
                              <w:i/>
                              <w:sz w:val="20"/>
                              <w:szCs w:val="20"/>
                            </w:rPr>
                            <w:t xml:space="preserve"> </w:t>
                          </w:r>
                          <w:r w:rsidRPr="00C95C4C">
                            <w:rPr>
                              <w:rFonts w:ascii="Times New Roman" w:hAnsi="Times New Roman" w:cs="Times New Roman"/>
                              <w:i/>
                              <w:spacing w:val="-1"/>
                              <w:sz w:val="20"/>
                              <w:szCs w:val="20"/>
                            </w:rPr>
                            <w:t>Sieci</w:t>
                          </w:r>
                          <w:r w:rsidRPr="00C95C4C">
                            <w:rPr>
                              <w:rFonts w:ascii="Times New Roman" w:hAnsi="Times New Roman" w:cs="Times New Roman"/>
                              <w:i/>
                              <w:sz w:val="20"/>
                              <w:szCs w:val="20"/>
                            </w:rPr>
                            <w:t xml:space="preserve"> </w:t>
                          </w:r>
                          <w:r w:rsidRPr="00C95C4C">
                            <w:rPr>
                              <w:rFonts w:ascii="Times New Roman" w:hAnsi="Times New Roman" w:cs="Times New Roman"/>
                              <w:i/>
                              <w:spacing w:val="-2"/>
                              <w:sz w:val="20"/>
                              <w:szCs w:val="20"/>
                            </w:rPr>
                            <w:t>Komputerowej</w:t>
                          </w:r>
                          <w:r w:rsidRPr="00C95C4C">
                            <w:rPr>
                              <w:rFonts w:ascii="Times New Roman" w:hAnsi="Times New Roman" w:cs="Times New Roman"/>
                              <w:i/>
                              <w:sz w:val="20"/>
                              <w:szCs w:val="20"/>
                            </w:rPr>
                            <w:t xml:space="preserve"> </w:t>
                          </w:r>
                          <w:r w:rsidRPr="00C95C4C">
                            <w:rPr>
                              <w:rFonts w:ascii="Times New Roman" w:hAnsi="Times New Roman" w:cs="Times New Roman"/>
                              <w:i/>
                              <w:spacing w:val="-2"/>
                              <w:sz w:val="20"/>
                              <w:szCs w:val="20"/>
                            </w:rPr>
                            <w:t>Uniwersytetu</w:t>
                          </w:r>
                          <w:r w:rsidRPr="00C95C4C">
                            <w:rPr>
                              <w:rFonts w:ascii="Times New Roman" w:hAnsi="Times New Roman" w:cs="Times New Roman"/>
                              <w:i/>
                              <w:sz w:val="20"/>
                              <w:szCs w:val="20"/>
                            </w:rPr>
                            <w:t xml:space="preserve"> </w:t>
                          </w:r>
                          <w:r w:rsidRPr="00C95C4C">
                            <w:rPr>
                              <w:rFonts w:ascii="Times New Roman" w:hAnsi="Times New Roman" w:cs="Times New Roman"/>
                              <w:i/>
                              <w:spacing w:val="-1"/>
                              <w:sz w:val="20"/>
                              <w:szCs w:val="20"/>
                            </w:rPr>
                            <w:t>Jana</w:t>
                          </w:r>
                          <w:r w:rsidRPr="00C95C4C">
                            <w:rPr>
                              <w:rFonts w:ascii="Times New Roman" w:hAnsi="Times New Roman" w:cs="Times New Roman"/>
                              <w:i/>
                              <w:spacing w:val="-2"/>
                              <w:sz w:val="20"/>
                              <w:szCs w:val="20"/>
                            </w:rPr>
                            <w:t xml:space="preserve"> Kochanowskiego</w:t>
                          </w:r>
                          <w:r w:rsidRPr="00C95C4C">
                            <w:rPr>
                              <w:rFonts w:ascii="Times New Roman" w:hAnsi="Times New Roman" w:cs="Times New Roman"/>
                              <w:i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C95C4C">
                            <w:rPr>
                              <w:rFonts w:ascii="Times New Roman" w:hAnsi="Times New Roman" w:cs="Times New Roman"/>
                              <w:i/>
                              <w:sz w:val="20"/>
                              <w:szCs w:val="20"/>
                            </w:rPr>
                            <w:t>w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C95C4C">
                            <w:rPr>
                              <w:rFonts w:ascii="Times New Roman" w:hAnsi="Times New Roman" w:cs="Times New Roman"/>
                              <w:i/>
                              <w:spacing w:val="-1"/>
                              <w:sz w:val="20"/>
                              <w:szCs w:val="20"/>
                            </w:rPr>
                            <w:t>Kielcach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8.95pt;margin-top:26.2pt;width:262.3pt;height:30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" o:allowincell="f" filled="f" stroked="f">
              <v:textbox inset="0,0,0,0">
                <w:txbxContent>
                  <w:p w:rsidR="008A4B72" w:rsidRDefault="008A4B72" w:rsidP="00C95C4C">
                    <w:pPr>
                      <w:pStyle w:val="Tekstpodstawowy"/>
                      <w:kinsoku w:val="0"/>
                      <w:overflowPunct w:val="0"/>
                      <w:spacing w:line="224" w:lineRule="exact"/>
                      <w:ind w:left="20" w:firstLine="0"/>
                      <w:jc w:val="right"/>
                      <w:rPr>
                        <w:spacing w:val="-1"/>
                        <w:sz w:val="20"/>
                        <w:szCs w:val="20"/>
                      </w:rPr>
                    </w:pPr>
                    <w:r w:rsidRPr="00C95C4C">
                      <w:rPr>
                        <w:rFonts w:ascii="Times New Roman" w:hAnsi="Times New Roman" w:cs="Times New Roman"/>
                        <w:i/>
                        <w:spacing w:val="-1"/>
                        <w:sz w:val="20"/>
                        <w:szCs w:val="20"/>
                      </w:rPr>
                      <w:t xml:space="preserve">Załącznik </w:t>
                    </w:r>
                    <w:r w:rsidRPr="00C95C4C">
                      <w:rPr>
                        <w:rFonts w:ascii="Times New Roman" w:hAnsi="Times New Roman" w:cs="Times New Roman"/>
                        <w:i/>
                        <w:sz w:val="20"/>
                        <w:szCs w:val="20"/>
                      </w:rPr>
                      <w:t xml:space="preserve">nr </w:t>
                    </w:r>
                    <w:r w:rsidRPr="00C95C4C">
                      <w:rPr>
                        <w:rFonts w:ascii="Times New Roman" w:hAnsi="Times New Roman" w:cs="Times New Roman"/>
                        <w:i/>
                        <w:spacing w:val="-1"/>
                        <w:sz w:val="20"/>
                        <w:szCs w:val="20"/>
                      </w:rPr>
                      <w:t>2b</w:t>
                    </w:r>
                    <w:r w:rsidR="00AC6565" w:rsidRPr="00C95C4C">
                      <w:rPr>
                        <w:rFonts w:ascii="Times New Roman" w:hAnsi="Times New Roman" w:cs="Times New Roman"/>
                        <w:i/>
                        <w:spacing w:val="-1"/>
                        <w:sz w:val="20"/>
                        <w:szCs w:val="20"/>
                      </w:rPr>
                      <w:t>.1</w:t>
                    </w:r>
                    <w:r w:rsidRPr="00C95C4C">
                      <w:rPr>
                        <w:rFonts w:ascii="Times New Roman" w:hAnsi="Times New Roman" w:cs="Times New Roman"/>
                        <w:i/>
                        <w:spacing w:val="-1"/>
                        <w:sz w:val="20"/>
                        <w:szCs w:val="20"/>
                      </w:rPr>
                      <w:t xml:space="preserve"> </w:t>
                    </w:r>
                    <w:r w:rsidRPr="00C95C4C">
                      <w:rPr>
                        <w:rFonts w:ascii="Times New Roman" w:hAnsi="Times New Roman" w:cs="Times New Roman"/>
                        <w:i/>
                        <w:sz w:val="20"/>
                        <w:szCs w:val="20"/>
                      </w:rPr>
                      <w:t>do</w:t>
                    </w:r>
                    <w:r w:rsidRPr="00C95C4C">
                      <w:rPr>
                        <w:rFonts w:ascii="Times New Roman" w:hAnsi="Times New Roman" w:cs="Times New Roman"/>
                        <w:i/>
                        <w:spacing w:val="-1"/>
                        <w:sz w:val="20"/>
                        <w:szCs w:val="20"/>
                      </w:rPr>
                      <w:t xml:space="preserve"> Regulaminu</w:t>
                    </w:r>
                    <w:r w:rsidRPr="00C95C4C">
                      <w:rPr>
                        <w:rFonts w:ascii="Times New Roman" w:hAnsi="Times New Roman" w:cs="Times New Roman"/>
                        <w:i/>
                        <w:sz w:val="20"/>
                        <w:szCs w:val="20"/>
                      </w:rPr>
                      <w:t xml:space="preserve"> </w:t>
                    </w:r>
                    <w:r w:rsidRPr="00C95C4C">
                      <w:rPr>
                        <w:rFonts w:ascii="Times New Roman" w:hAnsi="Times New Roman" w:cs="Times New Roman"/>
                        <w:i/>
                        <w:spacing w:val="-1"/>
                        <w:sz w:val="20"/>
                        <w:szCs w:val="20"/>
                      </w:rPr>
                      <w:t>Sieci</w:t>
                    </w:r>
                    <w:r w:rsidRPr="00C95C4C">
                      <w:rPr>
                        <w:rFonts w:ascii="Times New Roman" w:hAnsi="Times New Roman" w:cs="Times New Roman"/>
                        <w:i/>
                        <w:sz w:val="20"/>
                        <w:szCs w:val="20"/>
                      </w:rPr>
                      <w:t xml:space="preserve"> </w:t>
                    </w:r>
                    <w:r w:rsidRPr="00C95C4C">
                      <w:rPr>
                        <w:rFonts w:ascii="Times New Roman" w:hAnsi="Times New Roman" w:cs="Times New Roman"/>
                        <w:i/>
                        <w:spacing w:val="-2"/>
                        <w:sz w:val="20"/>
                        <w:szCs w:val="20"/>
                      </w:rPr>
                      <w:t>Komputerowej</w:t>
                    </w:r>
                    <w:r w:rsidRPr="00C95C4C">
                      <w:rPr>
                        <w:rFonts w:ascii="Times New Roman" w:hAnsi="Times New Roman" w:cs="Times New Roman"/>
                        <w:i/>
                        <w:sz w:val="20"/>
                        <w:szCs w:val="20"/>
                      </w:rPr>
                      <w:t xml:space="preserve"> </w:t>
                    </w:r>
                    <w:r w:rsidRPr="00C95C4C">
                      <w:rPr>
                        <w:rFonts w:ascii="Times New Roman" w:hAnsi="Times New Roman" w:cs="Times New Roman"/>
                        <w:i/>
                        <w:spacing w:val="-2"/>
                        <w:sz w:val="20"/>
                        <w:szCs w:val="20"/>
                      </w:rPr>
                      <w:t>Uniwersytetu</w:t>
                    </w:r>
                    <w:r w:rsidRPr="00C95C4C">
                      <w:rPr>
                        <w:rFonts w:ascii="Times New Roman" w:hAnsi="Times New Roman" w:cs="Times New Roman"/>
                        <w:i/>
                        <w:sz w:val="20"/>
                        <w:szCs w:val="20"/>
                      </w:rPr>
                      <w:t xml:space="preserve"> </w:t>
                    </w:r>
                    <w:r w:rsidRPr="00C95C4C">
                      <w:rPr>
                        <w:rFonts w:ascii="Times New Roman" w:hAnsi="Times New Roman" w:cs="Times New Roman"/>
                        <w:i/>
                        <w:spacing w:val="-1"/>
                        <w:sz w:val="20"/>
                        <w:szCs w:val="20"/>
                      </w:rPr>
                      <w:t>Jana</w:t>
                    </w:r>
                    <w:r w:rsidRPr="00C95C4C">
                      <w:rPr>
                        <w:rFonts w:ascii="Times New Roman" w:hAnsi="Times New Roman" w:cs="Times New Roman"/>
                        <w:i/>
                        <w:spacing w:val="-2"/>
                        <w:sz w:val="20"/>
                        <w:szCs w:val="20"/>
                      </w:rPr>
                      <w:t xml:space="preserve"> Kochanowskiego</w:t>
                    </w:r>
                    <w:r w:rsidRPr="00C95C4C">
                      <w:rPr>
                        <w:rFonts w:ascii="Times New Roman" w:hAnsi="Times New Roman" w:cs="Times New Roman"/>
                        <w:i/>
                        <w:spacing w:val="-1"/>
                        <w:sz w:val="20"/>
                        <w:szCs w:val="20"/>
                      </w:rPr>
                      <w:t xml:space="preserve"> </w:t>
                    </w:r>
                    <w:r w:rsidRPr="00C95C4C">
                      <w:rPr>
                        <w:rFonts w:ascii="Times New Roman" w:hAnsi="Times New Roman" w:cs="Times New Roman"/>
                        <w:i/>
                        <w:sz w:val="20"/>
                        <w:szCs w:val="20"/>
                      </w:rPr>
                      <w:t>w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 xml:space="preserve"> </w:t>
                    </w:r>
                    <w:r w:rsidRPr="00C95C4C">
                      <w:rPr>
                        <w:rFonts w:ascii="Times New Roman" w:hAnsi="Times New Roman" w:cs="Times New Roman"/>
                        <w:i/>
                        <w:spacing w:val="-1"/>
                        <w:sz w:val="20"/>
                        <w:szCs w:val="20"/>
                      </w:rPr>
                      <w:t>Kielcach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numFmt w:val="bullet"/>
      <w:lvlText w:val=""/>
      <w:lvlJc w:val="left"/>
      <w:pPr>
        <w:ind w:left="289" w:hanging="225"/>
      </w:pPr>
      <w:rPr>
        <w:rFonts w:ascii="Wingdings" w:hAnsi="Wingdings"/>
        <w:b w:val="0"/>
        <w:sz w:val="20"/>
      </w:rPr>
    </w:lvl>
    <w:lvl w:ilvl="1">
      <w:numFmt w:val="bullet"/>
      <w:lvlText w:val="•"/>
      <w:lvlJc w:val="left"/>
      <w:pPr>
        <w:ind w:left="755" w:hanging="225"/>
      </w:pPr>
    </w:lvl>
    <w:lvl w:ilvl="2">
      <w:numFmt w:val="bullet"/>
      <w:lvlText w:val="•"/>
      <w:lvlJc w:val="left"/>
      <w:pPr>
        <w:ind w:left="1221" w:hanging="225"/>
      </w:pPr>
    </w:lvl>
    <w:lvl w:ilvl="3">
      <w:numFmt w:val="bullet"/>
      <w:lvlText w:val="•"/>
      <w:lvlJc w:val="left"/>
      <w:pPr>
        <w:ind w:left="1688" w:hanging="225"/>
      </w:pPr>
    </w:lvl>
    <w:lvl w:ilvl="4">
      <w:numFmt w:val="bullet"/>
      <w:lvlText w:val="•"/>
      <w:lvlJc w:val="left"/>
      <w:pPr>
        <w:ind w:left="2154" w:hanging="225"/>
      </w:pPr>
    </w:lvl>
    <w:lvl w:ilvl="5">
      <w:numFmt w:val="bullet"/>
      <w:lvlText w:val="•"/>
      <w:lvlJc w:val="left"/>
      <w:pPr>
        <w:ind w:left="2620" w:hanging="225"/>
      </w:pPr>
    </w:lvl>
    <w:lvl w:ilvl="6">
      <w:numFmt w:val="bullet"/>
      <w:lvlText w:val="•"/>
      <w:lvlJc w:val="left"/>
      <w:pPr>
        <w:ind w:left="3086" w:hanging="225"/>
      </w:pPr>
    </w:lvl>
    <w:lvl w:ilvl="7">
      <w:numFmt w:val="bullet"/>
      <w:lvlText w:val="•"/>
      <w:lvlJc w:val="left"/>
      <w:pPr>
        <w:ind w:left="3552" w:hanging="225"/>
      </w:pPr>
    </w:lvl>
    <w:lvl w:ilvl="8">
      <w:numFmt w:val="bullet"/>
      <w:lvlText w:val="•"/>
      <w:lvlJc w:val="left"/>
      <w:pPr>
        <w:ind w:left="4019" w:hanging="225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"/>
      <w:lvlJc w:val="left"/>
      <w:pPr>
        <w:ind w:left="318" w:hanging="182"/>
      </w:pPr>
      <w:rPr>
        <w:rFonts w:ascii="Symbol" w:hAnsi="Symbol"/>
        <w:b w:val="0"/>
        <w:w w:val="239"/>
        <w:sz w:val="22"/>
      </w:rPr>
    </w:lvl>
    <w:lvl w:ilvl="1">
      <w:numFmt w:val="bullet"/>
      <w:lvlText w:val="•"/>
      <w:lvlJc w:val="left"/>
      <w:pPr>
        <w:ind w:left="781" w:hanging="182"/>
      </w:pPr>
    </w:lvl>
    <w:lvl w:ilvl="2">
      <w:numFmt w:val="bullet"/>
      <w:lvlText w:val="•"/>
      <w:lvlJc w:val="left"/>
      <w:pPr>
        <w:ind w:left="1244" w:hanging="182"/>
      </w:pPr>
    </w:lvl>
    <w:lvl w:ilvl="3">
      <w:numFmt w:val="bullet"/>
      <w:lvlText w:val="•"/>
      <w:lvlJc w:val="left"/>
      <w:pPr>
        <w:ind w:left="1708" w:hanging="182"/>
      </w:pPr>
    </w:lvl>
    <w:lvl w:ilvl="4">
      <w:numFmt w:val="bullet"/>
      <w:lvlText w:val="•"/>
      <w:lvlJc w:val="left"/>
      <w:pPr>
        <w:ind w:left="2171" w:hanging="182"/>
      </w:pPr>
    </w:lvl>
    <w:lvl w:ilvl="5">
      <w:numFmt w:val="bullet"/>
      <w:lvlText w:val="•"/>
      <w:lvlJc w:val="left"/>
      <w:pPr>
        <w:ind w:left="2634" w:hanging="182"/>
      </w:pPr>
    </w:lvl>
    <w:lvl w:ilvl="6">
      <w:numFmt w:val="bullet"/>
      <w:lvlText w:val="•"/>
      <w:lvlJc w:val="left"/>
      <w:pPr>
        <w:ind w:left="3098" w:hanging="182"/>
      </w:pPr>
    </w:lvl>
    <w:lvl w:ilvl="7">
      <w:numFmt w:val="bullet"/>
      <w:lvlText w:val="•"/>
      <w:lvlJc w:val="left"/>
      <w:pPr>
        <w:ind w:left="3561" w:hanging="182"/>
      </w:pPr>
    </w:lvl>
    <w:lvl w:ilvl="8">
      <w:numFmt w:val="bullet"/>
      <w:lvlText w:val="•"/>
      <w:lvlJc w:val="left"/>
      <w:pPr>
        <w:ind w:left="4024" w:hanging="182"/>
      </w:pPr>
    </w:lvl>
  </w:abstractNum>
  <w:abstractNum w:abstractNumId="2" w15:restartNumberingAfterBreak="0">
    <w:nsid w:val="00000404"/>
    <w:multiLevelType w:val="multilevel"/>
    <w:tmpl w:val="00000887"/>
    <w:lvl w:ilvl="0">
      <w:start w:val="1"/>
      <w:numFmt w:val="decimal"/>
      <w:lvlText w:val="%1."/>
      <w:lvlJc w:val="left"/>
      <w:pPr>
        <w:ind w:left="318" w:hanging="216"/>
      </w:pPr>
      <w:rPr>
        <w:rFonts w:ascii="Calibri" w:hAnsi="Calibri" w:cs="Calibri"/>
        <w:b w:val="0"/>
        <w:bCs w:val="0"/>
        <w:w w:val="99"/>
        <w:sz w:val="22"/>
        <w:szCs w:val="22"/>
      </w:rPr>
    </w:lvl>
    <w:lvl w:ilvl="1">
      <w:numFmt w:val="bullet"/>
      <w:lvlText w:val="□"/>
      <w:lvlJc w:val="left"/>
      <w:pPr>
        <w:ind w:left="626" w:hanging="282"/>
      </w:pPr>
      <w:rPr>
        <w:rFonts w:ascii="Calibri" w:hAnsi="Calibri"/>
        <w:b w:val="0"/>
        <w:w w:val="99"/>
        <w:sz w:val="22"/>
      </w:rPr>
    </w:lvl>
    <w:lvl w:ilvl="2">
      <w:numFmt w:val="bullet"/>
      <w:lvlText w:val="•"/>
      <w:lvlJc w:val="left"/>
      <w:pPr>
        <w:ind w:left="704" w:hanging="282"/>
      </w:pPr>
    </w:lvl>
    <w:lvl w:ilvl="3">
      <w:numFmt w:val="bullet"/>
      <w:lvlText w:val="•"/>
      <w:lvlJc w:val="left"/>
      <w:pPr>
        <w:ind w:left="1038" w:hanging="282"/>
      </w:pPr>
    </w:lvl>
    <w:lvl w:ilvl="4">
      <w:numFmt w:val="bullet"/>
      <w:lvlText w:val="•"/>
      <w:lvlJc w:val="left"/>
      <w:pPr>
        <w:ind w:left="1371" w:hanging="282"/>
      </w:pPr>
    </w:lvl>
    <w:lvl w:ilvl="5">
      <w:numFmt w:val="bullet"/>
      <w:lvlText w:val="•"/>
      <w:lvlJc w:val="left"/>
      <w:pPr>
        <w:ind w:left="1705" w:hanging="282"/>
      </w:pPr>
    </w:lvl>
    <w:lvl w:ilvl="6">
      <w:numFmt w:val="bullet"/>
      <w:lvlText w:val="•"/>
      <w:lvlJc w:val="left"/>
      <w:pPr>
        <w:ind w:left="2039" w:hanging="282"/>
      </w:pPr>
    </w:lvl>
    <w:lvl w:ilvl="7">
      <w:numFmt w:val="bullet"/>
      <w:lvlText w:val="•"/>
      <w:lvlJc w:val="left"/>
      <w:pPr>
        <w:ind w:left="2372" w:hanging="282"/>
      </w:pPr>
    </w:lvl>
    <w:lvl w:ilvl="8">
      <w:numFmt w:val="bullet"/>
      <w:lvlText w:val="•"/>
      <w:lvlJc w:val="left"/>
      <w:pPr>
        <w:ind w:left="2706" w:hanging="282"/>
      </w:pPr>
    </w:lvl>
  </w:abstractNum>
  <w:abstractNum w:abstractNumId="3" w15:restartNumberingAfterBreak="0">
    <w:nsid w:val="00000405"/>
    <w:multiLevelType w:val="multilevel"/>
    <w:tmpl w:val="00000888"/>
    <w:lvl w:ilvl="0">
      <w:start w:val="3"/>
      <w:numFmt w:val="decimal"/>
      <w:lvlText w:val="%1."/>
      <w:lvlJc w:val="left"/>
      <w:pPr>
        <w:ind w:left="318" w:hanging="216"/>
      </w:pPr>
      <w:rPr>
        <w:rFonts w:ascii="Calibri" w:hAnsi="Calibri" w:cs="Calibri"/>
        <w:b w:val="0"/>
        <w:bCs w:val="0"/>
        <w:w w:val="99"/>
        <w:sz w:val="22"/>
        <w:szCs w:val="22"/>
      </w:rPr>
    </w:lvl>
    <w:lvl w:ilvl="1">
      <w:numFmt w:val="bullet"/>
      <w:lvlText w:val="□"/>
      <w:lvlJc w:val="left"/>
      <w:pPr>
        <w:ind w:left="704" w:hanging="282"/>
      </w:pPr>
      <w:rPr>
        <w:rFonts w:ascii="Calibri" w:hAnsi="Calibri"/>
        <w:b w:val="0"/>
        <w:w w:val="99"/>
        <w:sz w:val="22"/>
      </w:rPr>
    </w:lvl>
    <w:lvl w:ilvl="2">
      <w:numFmt w:val="bullet"/>
      <w:lvlText w:val="o"/>
      <w:lvlJc w:val="left"/>
      <w:pPr>
        <w:ind w:left="1129" w:hanging="215"/>
      </w:pPr>
      <w:rPr>
        <w:rFonts w:ascii="Calibri" w:hAnsi="Calibri"/>
        <w:b w:val="0"/>
        <w:w w:val="99"/>
        <w:sz w:val="22"/>
      </w:rPr>
    </w:lvl>
    <w:lvl w:ilvl="3">
      <w:numFmt w:val="bullet"/>
      <w:lvlText w:val="•"/>
      <w:lvlJc w:val="left"/>
      <w:pPr>
        <w:ind w:left="1407" w:hanging="215"/>
      </w:pPr>
    </w:lvl>
    <w:lvl w:ilvl="4">
      <w:numFmt w:val="bullet"/>
      <w:lvlText w:val="•"/>
      <w:lvlJc w:val="left"/>
      <w:pPr>
        <w:ind w:left="1685" w:hanging="215"/>
      </w:pPr>
    </w:lvl>
    <w:lvl w:ilvl="5">
      <w:numFmt w:val="bullet"/>
      <w:lvlText w:val="•"/>
      <w:lvlJc w:val="left"/>
      <w:pPr>
        <w:ind w:left="1963" w:hanging="215"/>
      </w:pPr>
    </w:lvl>
    <w:lvl w:ilvl="6">
      <w:numFmt w:val="bullet"/>
      <w:lvlText w:val="•"/>
      <w:lvlJc w:val="left"/>
      <w:pPr>
        <w:ind w:left="2241" w:hanging="215"/>
      </w:pPr>
    </w:lvl>
    <w:lvl w:ilvl="7">
      <w:numFmt w:val="bullet"/>
      <w:lvlText w:val="•"/>
      <w:lvlJc w:val="left"/>
      <w:pPr>
        <w:ind w:left="2520" w:hanging="215"/>
      </w:pPr>
    </w:lvl>
    <w:lvl w:ilvl="8">
      <w:numFmt w:val="bullet"/>
      <w:lvlText w:val="•"/>
      <w:lvlJc w:val="left"/>
      <w:pPr>
        <w:ind w:left="2798" w:hanging="215"/>
      </w:pPr>
    </w:lvl>
  </w:abstractNum>
  <w:abstractNum w:abstractNumId="4" w15:restartNumberingAfterBreak="0">
    <w:nsid w:val="00000406"/>
    <w:multiLevelType w:val="multilevel"/>
    <w:tmpl w:val="00000889"/>
    <w:lvl w:ilvl="0">
      <w:start w:val="4"/>
      <w:numFmt w:val="decimal"/>
      <w:lvlText w:val="%1."/>
      <w:lvlJc w:val="left"/>
      <w:pPr>
        <w:ind w:left="318" w:hanging="216"/>
      </w:pPr>
      <w:rPr>
        <w:rFonts w:ascii="Calibri" w:hAnsi="Calibri" w:cs="Calibri"/>
        <w:b w:val="0"/>
        <w:bCs w:val="0"/>
        <w:w w:val="99"/>
        <w:sz w:val="22"/>
        <w:szCs w:val="22"/>
      </w:rPr>
    </w:lvl>
    <w:lvl w:ilvl="1">
      <w:numFmt w:val="bullet"/>
      <w:lvlText w:val="□"/>
      <w:lvlJc w:val="left"/>
      <w:pPr>
        <w:ind w:left="704" w:hanging="282"/>
      </w:pPr>
      <w:rPr>
        <w:rFonts w:ascii="Calibri" w:hAnsi="Calibri"/>
        <w:b w:val="0"/>
        <w:w w:val="99"/>
        <w:sz w:val="22"/>
      </w:rPr>
    </w:lvl>
    <w:lvl w:ilvl="2">
      <w:numFmt w:val="bullet"/>
      <w:lvlText w:val="□"/>
      <w:lvlJc w:val="left"/>
      <w:pPr>
        <w:ind w:left="704" w:hanging="232"/>
      </w:pPr>
      <w:rPr>
        <w:rFonts w:ascii="Calibri" w:hAnsi="Calibri"/>
        <w:b w:val="0"/>
        <w:w w:val="99"/>
        <w:sz w:val="22"/>
      </w:rPr>
    </w:lvl>
    <w:lvl w:ilvl="3">
      <w:numFmt w:val="bullet"/>
      <w:lvlText w:val="•"/>
      <w:lvlJc w:val="left"/>
      <w:pPr>
        <w:ind w:left="704" w:hanging="232"/>
      </w:pPr>
    </w:lvl>
    <w:lvl w:ilvl="4">
      <w:numFmt w:val="bullet"/>
      <w:lvlText w:val="•"/>
      <w:lvlJc w:val="left"/>
      <w:pPr>
        <w:ind w:left="704" w:hanging="232"/>
      </w:pPr>
    </w:lvl>
    <w:lvl w:ilvl="5">
      <w:numFmt w:val="bullet"/>
      <w:lvlText w:val="•"/>
      <w:lvlJc w:val="left"/>
      <w:pPr>
        <w:ind w:left="1161" w:hanging="232"/>
      </w:pPr>
    </w:lvl>
    <w:lvl w:ilvl="6">
      <w:numFmt w:val="bullet"/>
      <w:lvlText w:val="•"/>
      <w:lvlJc w:val="left"/>
      <w:pPr>
        <w:ind w:left="1617" w:hanging="232"/>
      </w:pPr>
    </w:lvl>
    <w:lvl w:ilvl="7">
      <w:numFmt w:val="bullet"/>
      <w:lvlText w:val="•"/>
      <w:lvlJc w:val="left"/>
      <w:pPr>
        <w:ind w:left="2074" w:hanging="232"/>
      </w:pPr>
    </w:lvl>
    <w:lvl w:ilvl="8">
      <w:numFmt w:val="bullet"/>
      <w:lvlText w:val="•"/>
      <w:lvlJc w:val="left"/>
      <w:pPr>
        <w:ind w:left="2531" w:hanging="232"/>
      </w:pPr>
    </w:lvl>
  </w:abstractNum>
  <w:abstractNum w:abstractNumId="5" w15:restartNumberingAfterBreak="0">
    <w:nsid w:val="0CFE1C5A"/>
    <w:multiLevelType w:val="hybridMultilevel"/>
    <w:tmpl w:val="E4FE8212"/>
    <w:lvl w:ilvl="0" w:tplc="96D622BE">
      <w:start w:val="1"/>
      <w:numFmt w:val="bullet"/>
      <w:lvlText w:val="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C19F2"/>
    <w:multiLevelType w:val="hybridMultilevel"/>
    <w:tmpl w:val="0ECE775C"/>
    <w:lvl w:ilvl="0" w:tplc="96D622BE">
      <w:start w:val="1"/>
      <w:numFmt w:val="bullet"/>
      <w:lvlText w:val=""/>
      <w:lvlJc w:val="left"/>
      <w:pPr>
        <w:ind w:left="8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7" w15:restartNumberingAfterBreak="0">
    <w:nsid w:val="32674BFB"/>
    <w:multiLevelType w:val="hybridMultilevel"/>
    <w:tmpl w:val="579A4AD4"/>
    <w:lvl w:ilvl="0" w:tplc="96D622BE">
      <w:start w:val="1"/>
      <w:numFmt w:val="bullet"/>
      <w:lvlText w:val=""/>
      <w:lvlJc w:val="left"/>
      <w:pPr>
        <w:ind w:left="8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8" w15:restartNumberingAfterBreak="0">
    <w:nsid w:val="4697566A"/>
    <w:multiLevelType w:val="hybridMultilevel"/>
    <w:tmpl w:val="B1CC5C56"/>
    <w:lvl w:ilvl="0" w:tplc="96D622BE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AA1586"/>
    <w:multiLevelType w:val="hybridMultilevel"/>
    <w:tmpl w:val="B39846FE"/>
    <w:lvl w:ilvl="0" w:tplc="96D622BE">
      <w:start w:val="1"/>
      <w:numFmt w:val="bullet"/>
      <w:lvlText w:val=""/>
      <w:lvlJc w:val="left"/>
      <w:pPr>
        <w:ind w:left="9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10" w15:restartNumberingAfterBreak="0">
    <w:nsid w:val="6E3C4BD0"/>
    <w:multiLevelType w:val="hybridMultilevel"/>
    <w:tmpl w:val="56CAF730"/>
    <w:lvl w:ilvl="0" w:tplc="96D622BE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204324"/>
    <w:multiLevelType w:val="hybridMultilevel"/>
    <w:tmpl w:val="D7EC38A6"/>
    <w:lvl w:ilvl="0" w:tplc="96D622BE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1"/>
  </w:num>
  <w:num w:numId="8">
    <w:abstractNumId w:val="6"/>
  </w:num>
  <w:num w:numId="9">
    <w:abstractNumId w:val="9"/>
  </w:num>
  <w:num w:numId="10">
    <w:abstractNumId w:val="8"/>
  </w:num>
  <w:num w:numId="11">
    <w:abstractNumId w:val="7"/>
  </w:num>
  <w:num w:numId="12">
    <w:abstractNumId w:val="10"/>
  </w:num>
  <w:num w:numId="13">
    <w:abstractNumId w:val="0"/>
  </w:num>
  <w:num w:numId="14">
    <w:abstractNumId w:val="8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E07"/>
    <w:rsid w:val="00036E07"/>
    <w:rsid w:val="00060065"/>
    <w:rsid w:val="0006112E"/>
    <w:rsid w:val="000905A3"/>
    <w:rsid w:val="0009767A"/>
    <w:rsid w:val="000A5B36"/>
    <w:rsid w:val="000C0ED4"/>
    <w:rsid w:val="00105607"/>
    <w:rsid w:val="0011266E"/>
    <w:rsid w:val="001544BD"/>
    <w:rsid w:val="001A6644"/>
    <w:rsid w:val="001D3D2F"/>
    <w:rsid w:val="001E7A30"/>
    <w:rsid w:val="001E7EFF"/>
    <w:rsid w:val="00202FC7"/>
    <w:rsid w:val="00263BDB"/>
    <w:rsid w:val="00275FAD"/>
    <w:rsid w:val="00296DAD"/>
    <w:rsid w:val="00394511"/>
    <w:rsid w:val="003D2AD7"/>
    <w:rsid w:val="00401C75"/>
    <w:rsid w:val="00407C74"/>
    <w:rsid w:val="004637DD"/>
    <w:rsid w:val="00555FE0"/>
    <w:rsid w:val="00580092"/>
    <w:rsid w:val="00664C16"/>
    <w:rsid w:val="006652A3"/>
    <w:rsid w:val="00675069"/>
    <w:rsid w:val="006C1910"/>
    <w:rsid w:val="006D556E"/>
    <w:rsid w:val="00731FD4"/>
    <w:rsid w:val="0073531C"/>
    <w:rsid w:val="007A3F6F"/>
    <w:rsid w:val="007D4BFC"/>
    <w:rsid w:val="00824AD2"/>
    <w:rsid w:val="00846430"/>
    <w:rsid w:val="008506A4"/>
    <w:rsid w:val="008A143D"/>
    <w:rsid w:val="008A4B72"/>
    <w:rsid w:val="00927232"/>
    <w:rsid w:val="00951B90"/>
    <w:rsid w:val="00974DA8"/>
    <w:rsid w:val="00976998"/>
    <w:rsid w:val="00982624"/>
    <w:rsid w:val="009D513C"/>
    <w:rsid w:val="009E476C"/>
    <w:rsid w:val="00A2076C"/>
    <w:rsid w:val="00A44816"/>
    <w:rsid w:val="00A55E7F"/>
    <w:rsid w:val="00A63550"/>
    <w:rsid w:val="00AA7454"/>
    <w:rsid w:val="00AC6193"/>
    <w:rsid w:val="00AC6565"/>
    <w:rsid w:val="00AC6FAF"/>
    <w:rsid w:val="00AD7A18"/>
    <w:rsid w:val="00BB2431"/>
    <w:rsid w:val="00BD5BE5"/>
    <w:rsid w:val="00C71809"/>
    <w:rsid w:val="00C95C4C"/>
    <w:rsid w:val="00CB7677"/>
    <w:rsid w:val="00CD6D89"/>
    <w:rsid w:val="00D07893"/>
    <w:rsid w:val="00D105F0"/>
    <w:rsid w:val="00D25A88"/>
    <w:rsid w:val="00D56E28"/>
    <w:rsid w:val="00D61B8F"/>
    <w:rsid w:val="00DB056B"/>
    <w:rsid w:val="00E5442A"/>
    <w:rsid w:val="00E602AE"/>
    <w:rsid w:val="00F15274"/>
    <w:rsid w:val="00F3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41A55EEC-3683-41F1-9DE3-1C515CD42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pPr>
      <w:ind w:left="626" w:hanging="282"/>
    </w:pPr>
    <w:rPr>
      <w:rFonts w:ascii="Calibri" w:hAnsi="Calibri" w:cs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locked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4637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637D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126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1266E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126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1266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1896</Characters>
  <Application>Microsoft Office Word</Application>
  <DocSecurity>0</DocSecurity>
  <Lines>79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zarzadzenie nr 19-2015 - w sprawie Regulaminu Sieci Komputerowej zalacznik</vt:lpstr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97-2021 Załącznik nr 2b.1 do Regulaminu</dc:title>
  <dc:subject/>
  <dc:creator>Rektor UJK</dc:creator>
  <cp:keywords/>
  <dc:description/>
  <cp:lastModifiedBy>Martyna Skucińska</cp:lastModifiedBy>
  <cp:revision>2</cp:revision>
  <cp:lastPrinted>2016-03-01T09:23:00Z</cp:lastPrinted>
  <dcterms:created xsi:type="dcterms:W3CDTF">2021-07-15T09:19:00Z</dcterms:created>
  <dcterms:modified xsi:type="dcterms:W3CDTF">2021-07-15T09:19:00Z</dcterms:modified>
</cp:coreProperties>
</file>